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5BE" w:rsidRPr="00420A3A" w:rsidRDefault="00E043E0" w:rsidP="00E043E0">
      <w:pPr>
        <w:widowControl/>
        <w:suppressAutoHyphens w:val="0"/>
        <w:spacing w:line="240" w:lineRule="auto"/>
        <w:rPr>
          <w:rFonts w:ascii="Times New Roman" w:eastAsia="Tahoma" w:hAnsi="Times New Roman" w:cs="Times New Roman"/>
          <w:kern w:val="0"/>
          <w:sz w:val="16"/>
          <w:szCs w:val="16"/>
          <w:lang w:eastAsia="en-US" w:bidi="ar-SA"/>
        </w:rPr>
      </w:pPr>
      <w:r>
        <w:rPr>
          <w:rFonts w:ascii="Times New Roman" w:eastAsia="Tahoma" w:hAnsi="Times New Roman" w:cs="Times New Roman"/>
          <w:kern w:val="0"/>
          <w:sz w:val="16"/>
          <w:szCs w:val="16"/>
          <w:lang w:eastAsia="en-US" w:bidi="ar-SA"/>
        </w:rPr>
        <w:t xml:space="preserve">    </w:t>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bookmarkStart w:id="0" w:name="_Hlk121834349"/>
      <w:r>
        <w:rPr>
          <w:rFonts w:ascii="Times New Roman" w:eastAsia="Tahoma" w:hAnsi="Times New Roman" w:cs="Times New Roman"/>
          <w:kern w:val="0"/>
          <w:sz w:val="16"/>
          <w:szCs w:val="16"/>
          <w:lang w:eastAsia="en-US" w:bidi="ar-SA"/>
        </w:rPr>
        <w:t xml:space="preserve">               </w:t>
      </w:r>
      <w:r w:rsidR="00BE05BE" w:rsidRPr="00420A3A">
        <w:rPr>
          <w:rFonts w:ascii="Times New Roman" w:eastAsia="Tahoma" w:hAnsi="Times New Roman" w:cs="Times New Roman"/>
          <w:kern w:val="0"/>
          <w:sz w:val="16"/>
          <w:szCs w:val="16"/>
          <w:lang w:eastAsia="en-US" w:bidi="ar-SA"/>
        </w:rPr>
        <w:t xml:space="preserve">Załącznik nr 1 </w:t>
      </w:r>
    </w:p>
    <w:p w:rsidR="00DC6BF3" w:rsidRDefault="00232AFE" w:rsidP="00420A3A">
      <w:pPr>
        <w:widowControl/>
        <w:suppressAutoHyphens w:val="0"/>
        <w:spacing w:line="240" w:lineRule="auto"/>
        <w:ind w:left="4248" w:firstLine="709"/>
        <w:jc w:val="center"/>
        <w:rPr>
          <w:rFonts w:ascii="Times New Roman" w:eastAsia="Times New Roman" w:hAnsi="Times New Roman" w:cs="Times New Roman"/>
          <w:bCs/>
          <w:kern w:val="0"/>
          <w:sz w:val="16"/>
          <w:szCs w:val="16"/>
          <w:lang w:eastAsia="en-US" w:bidi="ar-SA"/>
        </w:rPr>
      </w:pPr>
      <w:r>
        <w:rPr>
          <w:rFonts w:ascii="Times New Roman" w:eastAsia="Tahoma" w:hAnsi="Times New Roman" w:cs="Times New Roman"/>
          <w:kern w:val="0"/>
          <w:sz w:val="16"/>
          <w:szCs w:val="16"/>
          <w:lang w:eastAsia="en-US" w:bidi="ar-SA"/>
        </w:rPr>
        <w:t xml:space="preserve">         </w:t>
      </w:r>
      <w:r w:rsidR="00DC6BF3">
        <w:rPr>
          <w:rFonts w:ascii="Times New Roman" w:eastAsia="Tahoma" w:hAnsi="Times New Roman" w:cs="Times New Roman"/>
          <w:kern w:val="0"/>
          <w:sz w:val="16"/>
          <w:szCs w:val="16"/>
          <w:lang w:eastAsia="en-US" w:bidi="ar-SA"/>
        </w:rPr>
        <w:t xml:space="preserve">   </w:t>
      </w:r>
      <w:r w:rsidR="00BE05BE" w:rsidRPr="00DC6BF3">
        <w:rPr>
          <w:rFonts w:ascii="Times New Roman" w:eastAsia="Tahoma" w:hAnsi="Times New Roman" w:cs="Times New Roman"/>
          <w:kern w:val="0"/>
          <w:sz w:val="16"/>
          <w:szCs w:val="16"/>
          <w:lang w:eastAsia="en-US" w:bidi="ar-SA"/>
        </w:rPr>
        <w:t>do zapytania ofertowego</w:t>
      </w:r>
      <w:r w:rsidR="00BE05BE" w:rsidRPr="00852F1D">
        <w:rPr>
          <w:rFonts w:ascii="Times New Roman" w:eastAsia="Tahoma" w:hAnsi="Times New Roman" w:cs="Times New Roman"/>
          <w:kern w:val="0"/>
          <w:sz w:val="20"/>
          <w:szCs w:val="20"/>
          <w:lang w:eastAsia="en-US" w:bidi="ar-SA"/>
        </w:rPr>
        <w:t xml:space="preserve"> </w:t>
      </w:r>
      <w:r w:rsidR="00BE05BE" w:rsidRPr="00852F1D">
        <w:rPr>
          <w:rFonts w:ascii="Times New Roman" w:eastAsia="Times New Roman" w:hAnsi="Times New Roman" w:cs="Times New Roman"/>
          <w:kern w:val="0"/>
          <w:sz w:val="20"/>
          <w:szCs w:val="20"/>
          <w:lang w:eastAsia="en-US" w:bidi="ar-SA"/>
        </w:rPr>
        <w:t xml:space="preserve"> </w:t>
      </w:r>
      <w:bookmarkStart w:id="1" w:name="_Hlk120612099"/>
      <w:r w:rsidR="00DC6BF3">
        <w:rPr>
          <w:rFonts w:ascii="Times New Roman" w:eastAsia="Times New Roman" w:hAnsi="Times New Roman" w:cs="Times New Roman"/>
          <w:kern w:val="0"/>
          <w:sz w:val="20"/>
          <w:szCs w:val="20"/>
          <w:lang w:eastAsia="en-US" w:bidi="ar-SA"/>
        </w:rPr>
        <w:t xml:space="preserve">na </w:t>
      </w:r>
      <w:bookmarkStart w:id="2" w:name="_Hlk121833715"/>
      <w:r w:rsidR="00DC6BF3" w:rsidRPr="00DC6BF3">
        <w:rPr>
          <w:rFonts w:ascii="Times New Roman" w:eastAsia="Times New Roman" w:hAnsi="Times New Roman" w:cs="Times New Roman"/>
          <w:bCs/>
          <w:kern w:val="0"/>
          <w:sz w:val="16"/>
          <w:szCs w:val="16"/>
          <w:lang w:eastAsia="en-US" w:bidi="ar-SA"/>
        </w:rPr>
        <w:t xml:space="preserve">„Przygotowanie, dostawa </w:t>
      </w:r>
    </w:p>
    <w:p w:rsidR="00DC6BF3" w:rsidRDefault="00DC6BF3" w:rsidP="00420A3A">
      <w:pPr>
        <w:widowControl/>
        <w:suppressAutoHyphens w:val="0"/>
        <w:spacing w:line="240" w:lineRule="auto"/>
        <w:ind w:left="4248" w:firstLine="709"/>
        <w:rPr>
          <w:rFonts w:ascii="Times New Roman" w:eastAsia="Times New Roman" w:hAnsi="Times New Roman" w:cs="Times New Roman"/>
          <w:bCs/>
          <w:kern w:val="0"/>
          <w:sz w:val="16"/>
          <w:szCs w:val="16"/>
          <w:lang w:eastAsia="en-US" w:bidi="ar-SA"/>
        </w:rPr>
      </w:pPr>
      <w:r>
        <w:rPr>
          <w:rFonts w:ascii="Times New Roman" w:eastAsia="Times New Roman" w:hAnsi="Times New Roman" w:cs="Times New Roman"/>
          <w:bCs/>
          <w:kern w:val="0"/>
          <w:sz w:val="16"/>
          <w:szCs w:val="16"/>
          <w:lang w:eastAsia="en-US" w:bidi="ar-SA"/>
        </w:rPr>
        <w:t xml:space="preserve">          </w:t>
      </w:r>
      <w:r w:rsidR="00232AFE">
        <w:rPr>
          <w:rFonts w:ascii="Times New Roman" w:eastAsia="Times New Roman" w:hAnsi="Times New Roman" w:cs="Times New Roman"/>
          <w:bCs/>
          <w:kern w:val="0"/>
          <w:sz w:val="16"/>
          <w:szCs w:val="16"/>
          <w:lang w:eastAsia="en-US" w:bidi="ar-SA"/>
        </w:rPr>
        <w:t xml:space="preserve"> </w:t>
      </w:r>
      <w:r>
        <w:rPr>
          <w:rFonts w:ascii="Times New Roman" w:eastAsia="Times New Roman" w:hAnsi="Times New Roman" w:cs="Times New Roman"/>
          <w:bCs/>
          <w:kern w:val="0"/>
          <w:sz w:val="16"/>
          <w:szCs w:val="16"/>
          <w:lang w:eastAsia="en-US" w:bidi="ar-SA"/>
        </w:rPr>
        <w:t xml:space="preserve">    </w:t>
      </w:r>
      <w:r w:rsidRPr="00DC6BF3">
        <w:rPr>
          <w:rFonts w:ascii="Times New Roman" w:eastAsia="Times New Roman" w:hAnsi="Times New Roman" w:cs="Times New Roman"/>
          <w:bCs/>
          <w:kern w:val="0"/>
          <w:sz w:val="16"/>
          <w:szCs w:val="16"/>
          <w:lang w:eastAsia="en-US" w:bidi="ar-SA"/>
        </w:rPr>
        <w:t xml:space="preserve">i wydawanie gorących posiłków dla uczniów </w:t>
      </w:r>
    </w:p>
    <w:p w:rsidR="00DC6BF3" w:rsidRPr="0096186D" w:rsidRDefault="00420A3A" w:rsidP="00420A3A">
      <w:pPr>
        <w:widowControl/>
        <w:suppressAutoHyphens w:val="0"/>
        <w:spacing w:line="240" w:lineRule="auto"/>
        <w:ind w:left="4248" w:firstLine="709"/>
        <w:jc w:val="center"/>
        <w:rPr>
          <w:rFonts w:ascii="Times New Roman" w:eastAsia="Times New Roman" w:hAnsi="Times New Roman" w:cs="Times New Roman"/>
          <w:bCs/>
          <w:kern w:val="0"/>
          <w:sz w:val="22"/>
          <w:szCs w:val="22"/>
          <w:lang w:eastAsia="en-US" w:bidi="ar-SA"/>
        </w:rPr>
      </w:pPr>
      <w:r>
        <w:rPr>
          <w:rFonts w:ascii="Times New Roman" w:eastAsia="Times New Roman" w:hAnsi="Times New Roman" w:cs="Times New Roman"/>
          <w:bCs/>
          <w:kern w:val="0"/>
          <w:sz w:val="16"/>
          <w:szCs w:val="16"/>
          <w:lang w:eastAsia="en-US" w:bidi="ar-SA"/>
        </w:rPr>
        <w:t xml:space="preserve"> </w:t>
      </w:r>
      <w:r w:rsidR="00232AFE">
        <w:rPr>
          <w:rFonts w:ascii="Times New Roman" w:eastAsia="Times New Roman" w:hAnsi="Times New Roman" w:cs="Times New Roman"/>
          <w:bCs/>
          <w:kern w:val="0"/>
          <w:sz w:val="16"/>
          <w:szCs w:val="16"/>
          <w:lang w:eastAsia="en-US" w:bidi="ar-SA"/>
        </w:rPr>
        <w:t xml:space="preserve">     </w:t>
      </w:r>
      <w:r>
        <w:rPr>
          <w:rFonts w:ascii="Times New Roman" w:eastAsia="Times New Roman" w:hAnsi="Times New Roman" w:cs="Times New Roman"/>
          <w:bCs/>
          <w:kern w:val="0"/>
          <w:sz w:val="16"/>
          <w:szCs w:val="16"/>
          <w:lang w:eastAsia="en-US" w:bidi="ar-SA"/>
        </w:rPr>
        <w:t xml:space="preserve"> </w:t>
      </w:r>
      <w:r w:rsidR="00DC6BF3" w:rsidRPr="00DC6BF3">
        <w:rPr>
          <w:rFonts w:ascii="Times New Roman" w:eastAsia="Times New Roman" w:hAnsi="Times New Roman" w:cs="Times New Roman"/>
          <w:bCs/>
          <w:kern w:val="0"/>
          <w:sz w:val="16"/>
          <w:szCs w:val="16"/>
          <w:lang w:eastAsia="en-US" w:bidi="ar-SA"/>
        </w:rPr>
        <w:t xml:space="preserve">Szkoły Podstawowej w </w:t>
      </w:r>
      <w:r w:rsidR="00A57F4C">
        <w:rPr>
          <w:rFonts w:ascii="Times New Roman" w:eastAsia="Times New Roman" w:hAnsi="Times New Roman" w:cs="Times New Roman"/>
          <w:bCs/>
          <w:kern w:val="0"/>
          <w:sz w:val="16"/>
          <w:szCs w:val="16"/>
          <w:lang w:eastAsia="en-US" w:bidi="ar-SA"/>
        </w:rPr>
        <w:t>Wielkim Leźnie</w:t>
      </w:r>
      <w:r w:rsidR="00DC6BF3" w:rsidRPr="00DC6BF3">
        <w:rPr>
          <w:rFonts w:ascii="Times New Roman" w:eastAsia="Times New Roman" w:hAnsi="Times New Roman" w:cs="Times New Roman"/>
          <w:bCs/>
          <w:kern w:val="0"/>
          <w:sz w:val="16"/>
          <w:szCs w:val="16"/>
          <w:lang w:eastAsia="en-US" w:bidi="ar-SA"/>
        </w:rPr>
        <w:t xml:space="preserve">  w</w:t>
      </w:r>
      <w:r>
        <w:rPr>
          <w:rFonts w:ascii="Times New Roman" w:eastAsia="Times New Roman" w:hAnsi="Times New Roman" w:cs="Times New Roman"/>
          <w:bCs/>
          <w:kern w:val="0"/>
          <w:sz w:val="16"/>
          <w:szCs w:val="16"/>
          <w:lang w:eastAsia="en-US" w:bidi="ar-SA"/>
        </w:rPr>
        <w:t xml:space="preserve"> </w:t>
      </w:r>
      <w:r w:rsidR="00C516DB">
        <w:rPr>
          <w:rFonts w:ascii="Times New Roman" w:eastAsia="Times New Roman" w:hAnsi="Times New Roman" w:cs="Times New Roman"/>
          <w:bCs/>
          <w:kern w:val="0"/>
          <w:sz w:val="16"/>
          <w:szCs w:val="16"/>
          <w:lang w:eastAsia="en-US" w:bidi="ar-SA"/>
        </w:rPr>
        <w:t>202</w:t>
      </w:r>
      <w:r w:rsidR="00232AFE">
        <w:rPr>
          <w:rFonts w:ascii="Times New Roman" w:eastAsia="Times New Roman" w:hAnsi="Times New Roman" w:cs="Times New Roman"/>
          <w:bCs/>
          <w:kern w:val="0"/>
          <w:sz w:val="16"/>
          <w:szCs w:val="16"/>
          <w:lang w:eastAsia="en-US" w:bidi="ar-SA"/>
        </w:rPr>
        <w:t>6</w:t>
      </w:r>
      <w:r w:rsidR="00DC6BF3" w:rsidRPr="00DC6BF3">
        <w:rPr>
          <w:rFonts w:ascii="Times New Roman" w:eastAsia="Times New Roman" w:hAnsi="Times New Roman" w:cs="Times New Roman"/>
          <w:bCs/>
          <w:kern w:val="0"/>
          <w:sz w:val="16"/>
          <w:szCs w:val="16"/>
          <w:lang w:eastAsia="en-US" w:bidi="ar-SA"/>
        </w:rPr>
        <w:t xml:space="preserve"> r</w:t>
      </w:r>
      <w:bookmarkEnd w:id="2"/>
      <w:r w:rsidR="00DC6BF3" w:rsidRPr="00DC6BF3">
        <w:rPr>
          <w:rFonts w:ascii="Times New Roman" w:eastAsia="Times New Roman" w:hAnsi="Times New Roman" w:cs="Times New Roman"/>
          <w:bCs/>
          <w:kern w:val="0"/>
          <w:sz w:val="16"/>
          <w:szCs w:val="16"/>
          <w:lang w:eastAsia="en-US" w:bidi="ar-SA"/>
        </w:rPr>
        <w:t>.”</w:t>
      </w:r>
      <w:r w:rsidR="00DC6BF3" w:rsidRPr="00DC6BF3">
        <w:rPr>
          <w:rFonts w:ascii="Times New Roman" w:eastAsia="Times New Roman" w:hAnsi="Times New Roman" w:cs="Times New Roman"/>
          <w:bCs/>
          <w:kern w:val="0"/>
          <w:sz w:val="16"/>
          <w:szCs w:val="16"/>
          <w:lang w:eastAsia="en-US" w:bidi="ar-SA"/>
        </w:rPr>
        <w:br/>
      </w:r>
      <w:bookmarkEnd w:id="1"/>
    </w:p>
    <w:bookmarkEnd w:id="0"/>
    <w:p w:rsidR="00BE05BE" w:rsidRPr="00852F1D" w:rsidRDefault="00BE05BE" w:rsidP="00BE05BE">
      <w:pPr>
        <w:widowControl/>
        <w:suppressAutoHyphens w:val="0"/>
        <w:spacing w:after="160" w:line="240" w:lineRule="auto"/>
        <w:jc w:val="right"/>
        <w:rPr>
          <w:rFonts w:ascii="Times New Roman" w:eastAsia="Times New Roman" w:hAnsi="Times New Roman" w:cs="Times New Roman"/>
          <w:kern w:val="0"/>
          <w:sz w:val="20"/>
          <w:szCs w:val="20"/>
          <w:lang w:eastAsia="en-US" w:bidi="ar-SA"/>
        </w:rPr>
      </w:pPr>
    </w:p>
    <w:p w:rsidR="00BE05BE" w:rsidRPr="003D6BF7" w:rsidRDefault="00BE05BE" w:rsidP="00BE05BE">
      <w:pPr>
        <w:widowControl/>
        <w:suppressAutoHyphens w:val="0"/>
        <w:spacing w:line="0" w:lineRule="atLeast"/>
        <w:ind w:left="4"/>
        <w:rPr>
          <w:rFonts w:ascii="Times New Roman" w:eastAsia="Times New Roman" w:hAnsi="Times New Roman" w:cs="Times New Roman"/>
          <w:kern w:val="0"/>
          <w:sz w:val="22"/>
          <w:szCs w:val="22"/>
          <w:lang w:eastAsia="pl-PL" w:bidi="ar-SA"/>
        </w:rPr>
      </w:pPr>
      <w:r w:rsidRPr="003D6BF7">
        <w:rPr>
          <w:rFonts w:ascii="Times New Roman" w:eastAsia="Times New Roman" w:hAnsi="Times New Roman" w:cs="Times New Roman"/>
          <w:kern w:val="0"/>
          <w:sz w:val="22"/>
          <w:szCs w:val="22"/>
          <w:lang w:eastAsia="pl-PL" w:bidi="ar-SA"/>
        </w:rPr>
        <w:t>Nazwa Wykonawcy: ………………………………….</w:t>
      </w:r>
    </w:p>
    <w:p w:rsidR="00BE05BE" w:rsidRPr="003D6BF7" w:rsidRDefault="00BE05BE" w:rsidP="00BE05BE">
      <w:pPr>
        <w:widowControl/>
        <w:suppressAutoHyphens w:val="0"/>
        <w:spacing w:line="42" w:lineRule="exact"/>
        <w:rPr>
          <w:rFonts w:ascii="Times New Roman" w:eastAsia="Times New Roman" w:hAnsi="Times New Roman" w:cs="Times New Roman"/>
          <w:kern w:val="0"/>
          <w:sz w:val="22"/>
          <w:szCs w:val="22"/>
          <w:lang w:eastAsia="pl-PL" w:bidi="ar-SA"/>
        </w:rPr>
      </w:pPr>
    </w:p>
    <w:p w:rsidR="00BE05BE" w:rsidRPr="003D6BF7" w:rsidRDefault="00BE05BE" w:rsidP="00BE05BE">
      <w:pPr>
        <w:widowControl/>
        <w:suppressAutoHyphens w:val="0"/>
        <w:spacing w:line="0" w:lineRule="atLeast"/>
        <w:ind w:left="4"/>
        <w:rPr>
          <w:rFonts w:ascii="Times New Roman" w:eastAsia="Times New Roman" w:hAnsi="Times New Roman" w:cs="Times New Roman"/>
          <w:kern w:val="0"/>
          <w:sz w:val="22"/>
          <w:szCs w:val="22"/>
          <w:lang w:eastAsia="pl-PL" w:bidi="ar-SA"/>
        </w:rPr>
      </w:pPr>
      <w:r w:rsidRPr="003D6BF7">
        <w:rPr>
          <w:rFonts w:ascii="Times New Roman" w:eastAsia="Times New Roman" w:hAnsi="Times New Roman" w:cs="Times New Roman"/>
          <w:kern w:val="0"/>
          <w:sz w:val="22"/>
          <w:szCs w:val="22"/>
          <w:lang w:eastAsia="pl-PL" w:bidi="ar-SA"/>
        </w:rPr>
        <w:t>………………………...………………………………</w:t>
      </w:r>
    </w:p>
    <w:p w:rsidR="00BE05BE" w:rsidRPr="003D6BF7" w:rsidRDefault="00BE05BE" w:rsidP="00BE05BE">
      <w:pPr>
        <w:widowControl/>
        <w:suppressAutoHyphens w:val="0"/>
        <w:spacing w:line="40" w:lineRule="exact"/>
        <w:rPr>
          <w:rFonts w:ascii="Times New Roman" w:eastAsia="Times New Roman" w:hAnsi="Times New Roman" w:cs="Times New Roman"/>
          <w:kern w:val="0"/>
          <w:sz w:val="22"/>
          <w:szCs w:val="22"/>
          <w:lang w:eastAsia="pl-PL" w:bidi="ar-SA"/>
        </w:rPr>
      </w:pPr>
    </w:p>
    <w:p w:rsidR="00BE05BE" w:rsidRPr="003D6BF7" w:rsidRDefault="00BE05BE" w:rsidP="00BE05BE">
      <w:pPr>
        <w:widowControl/>
        <w:suppressAutoHyphens w:val="0"/>
        <w:spacing w:line="0" w:lineRule="atLeast"/>
        <w:ind w:left="4"/>
        <w:rPr>
          <w:rFonts w:ascii="Times New Roman" w:eastAsia="Times New Roman" w:hAnsi="Times New Roman" w:cs="Times New Roman"/>
          <w:kern w:val="0"/>
          <w:sz w:val="22"/>
          <w:szCs w:val="22"/>
          <w:lang w:eastAsia="pl-PL" w:bidi="ar-SA"/>
        </w:rPr>
      </w:pPr>
      <w:r w:rsidRPr="003D6BF7">
        <w:rPr>
          <w:rFonts w:ascii="Times New Roman" w:eastAsia="Times New Roman" w:hAnsi="Times New Roman" w:cs="Times New Roman"/>
          <w:kern w:val="0"/>
          <w:sz w:val="22"/>
          <w:szCs w:val="22"/>
          <w:lang w:eastAsia="pl-PL" w:bidi="ar-SA"/>
        </w:rPr>
        <w:t>Siedziba, adres Wykonawcy: …………………………</w:t>
      </w:r>
    </w:p>
    <w:p w:rsidR="00BE05BE" w:rsidRPr="003D6BF7" w:rsidRDefault="00BE05BE" w:rsidP="00BE05BE">
      <w:pPr>
        <w:widowControl/>
        <w:suppressAutoHyphens w:val="0"/>
        <w:spacing w:line="42" w:lineRule="exact"/>
        <w:rPr>
          <w:rFonts w:ascii="Times New Roman" w:eastAsia="Times New Roman" w:hAnsi="Times New Roman" w:cs="Times New Roman"/>
          <w:kern w:val="0"/>
          <w:sz w:val="22"/>
          <w:szCs w:val="22"/>
          <w:lang w:eastAsia="pl-PL" w:bidi="ar-SA"/>
        </w:rPr>
      </w:pPr>
    </w:p>
    <w:p w:rsidR="00BE05BE" w:rsidRPr="003D6BF7" w:rsidRDefault="00BE05BE" w:rsidP="00BE05BE">
      <w:pPr>
        <w:widowControl/>
        <w:suppressAutoHyphens w:val="0"/>
        <w:spacing w:line="0" w:lineRule="atLeast"/>
        <w:ind w:left="4"/>
        <w:rPr>
          <w:rFonts w:ascii="Times New Roman" w:eastAsia="Times New Roman" w:hAnsi="Times New Roman" w:cs="Times New Roman"/>
          <w:kern w:val="0"/>
          <w:sz w:val="22"/>
          <w:szCs w:val="22"/>
          <w:lang w:eastAsia="pl-PL" w:bidi="ar-SA"/>
        </w:rPr>
      </w:pPr>
      <w:r w:rsidRPr="003D6BF7">
        <w:rPr>
          <w:rFonts w:ascii="Times New Roman" w:eastAsia="Times New Roman" w:hAnsi="Times New Roman" w:cs="Times New Roman"/>
          <w:kern w:val="0"/>
          <w:sz w:val="22"/>
          <w:szCs w:val="22"/>
          <w:lang w:eastAsia="pl-PL" w:bidi="ar-SA"/>
        </w:rPr>
        <w:t>………………………………………………………...</w:t>
      </w:r>
    </w:p>
    <w:p w:rsidR="00BE05BE" w:rsidRPr="003D6BF7" w:rsidRDefault="00BE05BE" w:rsidP="00BE05BE">
      <w:pPr>
        <w:widowControl/>
        <w:suppressAutoHyphens w:val="0"/>
        <w:spacing w:line="42" w:lineRule="exact"/>
        <w:rPr>
          <w:rFonts w:ascii="Times New Roman" w:eastAsia="Times New Roman" w:hAnsi="Times New Roman" w:cs="Times New Roman"/>
          <w:kern w:val="0"/>
          <w:sz w:val="22"/>
          <w:szCs w:val="22"/>
          <w:lang w:eastAsia="pl-PL" w:bidi="ar-SA"/>
        </w:rPr>
      </w:pPr>
    </w:p>
    <w:p w:rsidR="00BE05BE" w:rsidRPr="003D6BF7" w:rsidRDefault="00BE05BE" w:rsidP="00BE05BE">
      <w:pPr>
        <w:widowControl/>
        <w:suppressAutoHyphens w:val="0"/>
        <w:spacing w:line="0" w:lineRule="atLeast"/>
        <w:ind w:left="4"/>
        <w:rPr>
          <w:rFonts w:ascii="Times New Roman" w:eastAsia="Times New Roman" w:hAnsi="Times New Roman" w:cs="Times New Roman"/>
          <w:kern w:val="0"/>
          <w:sz w:val="22"/>
          <w:szCs w:val="22"/>
          <w:lang w:eastAsia="pl-PL" w:bidi="ar-SA"/>
        </w:rPr>
      </w:pPr>
      <w:r w:rsidRPr="003D6BF7">
        <w:rPr>
          <w:rFonts w:ascii="Times New Roman" w:eastAsia="Times New Roman" w:hAnsi="Times New Roman" w:cs="Times New Roman"/>
          <w:kern w:val="0"/>
          <w:sz w:val="22"/>
          <w:szCs w:val="22"/>
          <w:lang w:eastAsia="pl-PL" w:bidi="ar-SA"/>
        </w:rPr>
        <w:t>Tel./fax: ……………………………………………….</w:t>
      </w:r>
    </w:p>
    <w:p w:rsidR="00BE05BE" w:rsidRPr="003D6BF7" w:rsidRDefault="00BE05BE" w:rsidP="00BE05BE">
      <w:pPr>
        <w:widowControl/>
        <w:suppressAutoHyphens w:val="0"/>
        <w:spacing w:line="40" w:lineRule="exact"/>
        <w:rPr>
          <w:rFonts w:ascii="Times New Roman" w:eastAsia="Times New Roman" w:hAnsi="Times New Roman" w:cs="Times New Roman"/>
          <w:kern w:val="0"/>
          <w:sz w:val="22"/>
          <w:szCs w:val="22"/>
          <w:lang w:eastAsia="pl-PL" w:bidi="ar-SA"/>
        </w:rPr>
      </w:pPr>
    </w:p>
    <w:p w:rsidR="003D6BF7" w:rsidRDefault="00BE05BE" w:rsidP="003D6BF7">
      <w:pPr>
        <w:widowControl/>
        <w:suppressAutoHyphens w:val="0"/>
        <w:spacing w:line="0" w:lineRule="atLeast"/>
        <w:ind w:left="4"/>
        <w:rPr>
          <w:rFonts w:ascii="Times New Roman" w:eastAsia="Times New Roman" w:hAnsi="Times New Roman" w:cs="Times New Roman"/>
          <w:kern w:val="0"/>
          <w:sz w:val="22"/>
          <w:szCs w:val="22"/>
          <w:lang w:eastAsia="pl-PL" w:bidi="ar-SA"/>
        </w:rPr>
      </w:pPr>
      <w:r w:rsidRPr="003D6BF7">
        <w:rPr>
          <w:rFonts w:ascii="Times New Roman" w:eastAsia="Times New Roman" w:hAnsi="Times New Roman" w:cs="Times New Roman"/>
          <w:kern w:val="0"/>
          <w:sz w:val="22"/>
          <w:szCs w:val="22"/>
          <w:lang w:eastAsia="pl-PL" w:bidi="ar-SA"/>
        </w:rPr>
        <w:t>E-mail: ………………………………………………..</w:t>
      </w:r>
    </w:p>
    <w:p w:rsidR="003D6BF7" w:rsidRDefault="003D6BF7" w:rsidP="003D6BF7">
      <w:pPr>
        <w:widowControl/>
        <w:suppressAutoHyphens w:val="0"/>
        <w:spacing w:line="0" w:lineRule="atLeast"/>
        <w:ind w:left="4"/>
        <w:rPr>
          <w:rFonts w:ascii="Times New Roman" w:eastAsia="Times New Roman" w:hAnsi="Times New Roman" w:cs="Times New Roman"/>
          <w:kern w:val="0"/>
          <w:sz w:val="22"/>
          <w:szCs w:val="22"/>
          <w:lang w:eastAsia="pl-PL" w:bidi="ar-SA"/>
        </w:rPr>
      </w:pPr>
    </w:p>
    <w:p w:rsidR="003D6BF7" w:rsidRPr="003D6BF7" w:rsidRDefault="003D6BF7" w:rsidP="003D6BF7">
      <w:pPr>
        <w:widowControl/>
        <w:suppressAutoHyphens w:val="0"/>
        <w:spacing w:line="360" w:lineRule="auto"/>
        <w:ind w:left="4000" w:firstLine="704"/>
        <w:rPr>
          <w:rFonts w:ascii="Times New Roman" w:eastAsia="Times New Roman" w:hAnsi="Times New Roman" w:cs="Times New Roman"/>
          <w:b/>
          <w:bCs/>
          <w:kern w:val="0"/>
          <w:sz w:val="22"/>
          <w:szCs w:val="22"/>
          <w:lang w:eastAsia="pl-PL" w:bidi="ar-SA"/>
        </w:rPr>
      </w:pPr>
      <w:r w:rsidRPr="003D6BF7">
        <w:rPr>
          <w:rFonts w:ascii="Times New Roman" w:eastAsia="Times New Roman" w:hAnsi="Times New Roman" w:cs="Times New Roman"/>
          <w:b/>
          <w:bCs/>
          <w:kern w:val="0"/>
          <w:sz w:val="22"/>
          <w:szCs w:val="22"/>
          <w:lang w:eastAsia="pl-PL" w:bidi="ar-SA"/>
        </w:rPr>
        <w:t xml:space="preserve">Szkoła Podstawowa </w:t>
      </w:r>
    </w:p>
    <w:p w:rsidR="00BE05BE" w:rsidRDefault="00BE05BE" w:rsidP="003D6BF7">
      <w:pPr>
        <w:widowControl/>
        <w:suppressAutoHyphens w:val="0"/>
        <w:spacing w:line="360" w:lineRule="auto"/>
        <w:ind w:left="4000" w:firstLine="704"/>
        <w:rPr>
          <w:rFonts w:ascii="Times New Roman" w:eastAsia="Times New Roman" w:hAnsi="Times New Roman" w:cs="Times New Roman"/>
          <w:b/>
          <w:kern w:val="0"/>
          <w:sz w:val="22"/>
          <w:szCs w:val="22"/>
          <w:lang w:eastAsia="pl-PL" w:bidi="ar-SA"/>
        </w:rPr>
      </w:pPr>
      <w:r w:rsidRPr="003D6BF7">
        <w:rPr>
          <w:rFonts w:ascii="Times New Roman" w:eastAsia="Times New Roman" w:hAnsi="Times New Roman" w:cs="Times New Roman"/>
          <w:b/>
          <w:kern w:val="0"/>
          <w:sz w:val="22"/>
          <w:szCs w:val="22"/>
          <w:lang w:eastAsia="pl-PL" w:bidi="ar-SA"/>
        </w:rPr>
        <w:t xml:space="preserve">w </w:t>
      </w:r>
      <w:r w:rsidR="00A57F4C">
        <w:rPr>
          <w:rFonts w:ascii="Times New Roman" w:eastAsia="Times New Roman" w:hAnsi="Times New Roman" w:cs="Times New Roman"/>
          <w:b/>
          <w:kern w:val="0"/>
          <w:sz w:val="22"/>
          <w:szCs w:val="22"/>
          <w:lang w:eastAsia="pl-PL" w:bidi="ar-SA"/>
        </w:rPr>
        <w:t>Wielkim Leźnie</w:t>
      </w:r>
    </w:p>
    <w:p w:rsidR="003D6BF7" w:rsidRPr="003D6BF7" w:rsidRDefault="00A57F4C" w:rsidP="003D6BF7">
      <w:pPr>
        <w:widowControl/>
        <w:suppressAutoHyphens w:val="0"/>
        <w:spacing w:line="360" w:lineRule="auto"/>
        <w:ind w:left="4000" w:firstLine="704"/>
        <w:rPr>
          <w:rFonts w:ascii="Times New Roman" w:eastAsia="Times New Roman" w:hAnsi="Times New Roman" w:cs="Times New Roman"/>
          <w:kern w:val="0"/>
          <w:sz w:val="22"/>
          <w:szCs w:val="22"/>
          <w:lang w:eastAsia="pl-PL" w:bidi="ar-SA"/>
        </w:rPr>
      </w:pPr>
      <w:r>
        <w:rPr>
          <w:rFonts w:ascii="Times New Roman" w:eastAsia="Times New Roman" w:hAnsi="Times New Roman" w:cs="Times New Roman"/>
          <w:b/>
          <w:kern w:val="0"/>
          <w:sz w:val="22"/>
          <w:szCs w:val="22"/>
          <w:lang w:eastAsia="pl-PL" w:bidi="ar-SA"/>
        </w:rPr>
        <w:t>Wielkie Leźno 1</w:t>
      </w:r>
    </w:p>
    <w:p w:rsidR="00BE05BE" w:rsidRDefault="00BE05BE" w:rsidP="003D6BF7">
      <w:pPr>
        <w:widowControl/>
        <w:suppressAutoHyphens w:val="0"/>
        <w:spacing w:line="360" w:lineRule="auto"/>
        <w:ind w:left="4704" w:right="100"/>
        <w:rPr>
          <w:rFonts w:ascii="Times New Roman" w:eastAsia="Times New Roman" w:hAnsi="Times New Roman" w:cs="Times New Roman"/>
          <w:b/>
          <w:kern w:val="0"/>
          <w:sz w:val="22"/>
          <w:szCs w:val="22"/>
          <w:lang w:eastAsia="pl-PL" w:bidi="ar-SA"/>
        </w:rPr>
      </w:pPr>
      <w:r w:rsidRPr="003D6BF7">
        <w:rPr>
          <w:rFonts w:ascii="Times New Roman" w:eastAsia="Times New Roman" w:hAnsi="Times New Roman" w:cs="Times New Roman"/>
          <w:b/>
          <w:kern w:val="0"/>
          <w:sz w:val="22"/>
          <w:szCs w:val="22"/>
          <w:lang w:eastAsia="pl-PL" w:bidi="ar-SA"/>
        </w:rPr>
        <w:t xml:space="preserve">87-313 Brzozie </w:t>
      </w:r>
    </w:p>
    <w:p w:rsidR="00BE05BE" w:rsidRPr="003D6BF7" w:rsidRDefault="00BE05BE" w:rsidP="003D6BF7">
      <w:pPr>
        <w:widowControl/>
        <w:suppressAutoHyphens w:val="0"/>
        <w:spacing w:line="360" w:lineRule="auto"/>
        <w:rPr>
          <w:rFonts w:ascii="Times New Roman" w:eastAsia="Times New Roman" w:hAnsi="Times New Roman" w:cs="Times New Roman"/>
          <w:b/>
          <w:kern w:val="0"/>
          <w:sz w:val="22"/>
          <w:szCs w:val="22"/>
          <w:lang w:eastAsia="pl-PL" w:bidi="ar-SA"/>
        </w:rPr>
      </w:pPr>
    </w:p>
    <w:p w:rsidR="00BE05BE" w:rsidRPr="003D6BF7" w:rsidRDefault="00BE05BE" w:rsidP="00BE05BE">
      <w:pPr>
        <w:widowControl/>
        <w:suppressAutoHyphens w:val="0"/>
        <w:spacing w:line="0" w:lineRule="atLeast"/>
        <w:ind w:right="-3"/>
        <w:jc w:val="center"/>
        <w:rPr>
          <w:rFonts w:ascii="Times New Roman" w:eastAsia="Times New Roman" w:hAnsi="Times New Roman" w:cs="Times New Roman"/>
          <w:b/>
          <w:kern w:val="0"/>
          <w:sz w:val="22"/>
          <w:szCs w:val="22"/>
          <w:lang w:eastAsia="pl-PL" w:bidi="ar-SA"/>
        </w:rPr>
      </w:pPr>
      <w:r w:rsidRPr="003D6BF7">
        <w:rPr>
          <w:rFonts w:ascii="Times New Roman" w:eastAsia="Times New Roman" w:hAnsi="Times New Roman" w:cs="Times New Roman"/>
          <w:b/>
          <w:kern w:val="0"/>
          <w:sz w:val="22"/>
          <w:szCs w:val="22"/>
          <w:lang w:eastAsia="pl-PL" w:bidi="ar-SA"/>
        </w:rPr>
        <w:t>FORMULARZ OFERTOWY</w:t>
      </w:r>
    </w:p>
    <w:p w:rsidR="00BE05BE" w:rsidRPr="00420A3A" w:rsidRDefault="00BE05BE" w:rsidP="00420A3A">
      <w:pPr>
        <w:widowControl/>
        <w:suppressAutoHyphens w:val="0"/>
        <w:spacing w:line="276" w:lineRule="exact"/>
        <w:jc w:val="both"/>
        <w:rPr>
          <w:rFonts w:ascii="Times New Roman" w:eastAsia="Times New Roman" w:hAnsi="Times New Roman" w:cs="Times New Roman"/>
          <w:kern w:val="0"/>
          <w:sz w:val="22"/>
          <w:szCs w:val="22"/>
          <w:lang w:eastAsia="pl-PL" w:bidi="ar-SA"/>
        </w:rPr>
      </w:pPr>
    </w:p>
    <w:p w:rsidR="00BE05BE" w:rsidRPr="00420A3A" w:rsidRDefault="00BE05BE" w:rsidP="00420A3A">
      <w:pPr>
        <w:widowControl/>
        <w:suppressAutoHyphens w:val="0"/>
        <w:spacing w:line="240" w:lineRule="auto"/>
        <w:ind w:firstLine="142"/>
        <w:jc w:val="both"/>
        <w:rPr>
          <w:rFonts w:ascii="Times New Roman" w:eastAsia="Tahoma" w:hAnsi="Times New Roman" w:cs="Times New Roman"/>
          <w:kern w:val="0"/>
          <w:sz w:val="22"/>
          <w:szCs w:val="22"/>
          <w:lang w:eastAsia="en-US" w:bidi="ar-SA"/>
        </w:rPr>
      </w:pPr>
      <w:r w:rsidRPr="00420A3A">
        <w:rPr>
          <w:rFonts w:ascii="Times New Roman" w:eastAsia="Times New Roman" w:hAnsi="Times New Roman" w:cs="Times New Roman"/>
          <w:kern w:val="0"/>
          <w:sz w:val="22"/>
          <w:szCs w:val="22"/>
          <w:lang w:eastAsia="pl-PL" w:bidi="ar-SA"/>
        </w:rPr>
        <w:t>Składam ofertę na realizację zamówienia wskazanego w zapytaniu ofertowym pn.</w:t>
      </w:r>
      <w:r w:rsidRPr="00420A3A">
        <w:rPr>
          <w:rFonts w:ascii="Times New Roman" w:eastAsia="Times New Roman" w:hAnsi="Times New Roman" w:cs="Times New Roman"/>
          <w:kern w:val="0"/>
          <w:sz w:val="22"/>
          <w:szCs w:val="22"/>
          <w:lang w:eastAsia="en-US" w:bidi="ar-SA"/>
        </w:rPr>
        <w:t xml:space="preserve"> </w:t>
      </w:r>
      <w:r w:rsidR="00420A3A" w:rsidRPr="00420A3A">
        <w:rPr>
          <w:rFonts w:ascii="Times New Roman" w:eastAsia="Times New Roman" w:hAnsi="Times New Roman" w:cs="Times New Roman"/>
          <w:bCs/>
          <w:kern w:val="0"/>
          <w:sz w:val="22"/>
          <w:szCs w:val="22"/>
          <w:lang w:eastAsia="en-US" w:bidi="ar-SA"/>
        </w:rPr>
        <w:t>„Przygotowanie, dostawa i wydawanie gorących posiłków dla uczniów Szkoły Podstawowej w ……………  w 2023 r</w:t>
      </w:r>
      <w:r w:rsidR="00420A3A" w:rsidRPr="00420A3A">
        <w:rPr>
          <w:rFonts w:ascii="Times New Roman" w:eastAsia="Tahoma" w:hAnsi="Times New Roman" w:cs="Times New Roman"/>
          <w:kern w:val="0"/>
          <w:sz w:val="22"/>
          <w:szCs w:val="22"/>
          <w:lang w:eastAsia="en-US" w:bidi="ar-SA"/>
        </w:rPr>
        <w:t xml:space="preserve"> </w:t>
      </w:r>
      <w:r w:rsidRPr="00420A3A">
        <w:rPr>
          <w:rFonts w:ascii="Times New Roman" w:eastAsia="Tahoma" w:hAnsi="Times New Roman" w:cs="Times New Roman"/>
          <w:kern w:val="0"/>
          <w:sz w:val="22"/>
          <w:szCs w:val="22"/>
          <w:lang w:eastAsia="en-US" w:bidi="ar-SA"/>
        </w:rPr>
        <w:t xml:space="preserve">Oferujemy przygotowanie, dostarczenie i wydawanie posiłków do </w:t>
      </w:r>
      <w:r w:rsidR="00420A3A">
        <w:rPr>
          <w:rFonts w:ascii="Times New Roman" w:eastAsia="Tahoma" w:hAnsi="Times New Roman" w:cs="Times New Roman"/>
          <w:kern w:val="0"/>
          <w:sz w:val="22"/>
          <w:szCs w:val="22"/>
          <w:lang w:eastAsia="en-US" w:bidi="ar-SA"/>
        </w:rPr>
        <w:t xml:space="preserve">szkoły </w:t>
      </w:r>
      <w:r w:rsidRPr="00420A3A">
        <w:rPr>
          <w:rFonts w:ascii="Times New Roman" w:eastAsia="Tahoma" w:hAnsi="Times New Roman" w:cs="Times New Roman"/>
          <w:kern w:val="0"/>
          <w:sz w:val="22"/>
          <w:szCs w:val="22"/>
          <w:lang w:eastAsia="en-US" w:bidi="ar-SA"/>
        </w:rPr>
        <w:t>określon</w:t>
      </w:r>
      <w:r w:rsidR="00420A3A">
        <w:rPr>
          <w:rFonts w:ascii="Times New Roman" w:eastAsia="Tahoma" w:hAnsi="Times New Roman" w:cs="Times New Roman"/>
          <w:kern w:val="0"/>
          <w:sz w:val="22"/>
          <w:szCs w:val="22"/>
          <w:lang w:eastAsia="en-US" w:bidi="ar-SA"/>
        </w:rPr>
        <w:t>ej</w:t>
      </w:r>
      <w:r w:rsidRPr="00420A3A">
        <w:rPr>
          <w:rFonts w:ascii="Times New Roman" w:eastAsia="Tahoma" w:hAnsi="Times New Roman" w:cs="Times New Roman"/>
          <w:kern w:val="0"/>
          <w:sz w:val="22"/>
          <w:szCs w:val="22"/>
          <w:lang w:eastAsia="en-US" w:bidi="ar-SA"/>
        </w:rPr>
        <w:t xml:space="preserve"> w zapytaniu ofertowym za cenę ( jednostkowy koszt posiłku)</w:t>
      </w:r>
    </w:p>
    <w:p w:rsidR="00BE05BE" w:rsidRPr="003D6BF7" w:rsidRDefault="00BE05BE" w:rsidP="00BE05BE">
      <w:pPr>
        <w:widowControl/>
        <w:suppressAutoHyphens w:val="0"/>
        <w:spacing w:after="160" w:line="259" w:lineRule="auto"/>
        <w:jc w:val="both"/>
        <w:rPr>
          <w:rFonts w:ascii="Times New Roman" w:eastAsia="Tahoma" w:hAnsi="Times New Roman" w:cs="Times New Roman"/>
          <w:kern w:val="0"/>
          <w:sz w:val="22"/>
          <w:szCs w:val="22"/>
          <w:lang w:eastAsia="en-US" w:bidi="ar-SA"/>
        </w:rPr>
      </w:pPr>
      <w:r w:rsidRPr="00420A3A">
        <w:rPr>
          <w:rFonts w:ascii="Times New Roman" w:eastAsia="Tahoma" w:hAnsi="Times New Roman" w:cs="Times New Roman"/>
          <w:kern w:val="0"/>
          <w:sz w:val="22"/>
          <w:szCs w:val="22"/>
          <w:lang w:eastAsia="en-US" w:bidi="ar-SA"/>
        </w:rPr>
        <w:t>netto..................zł ; słownie</w:t>
      </w:r>
      <w:r w:rsidRPr="003D6BF7">
        <w:rPr>
          <w:rFonts w:ascii="Times New Roman" w:eastAsia="Tahoma" w:hAnsi="Times New Roman" w:cs="Times New Roman"/>
          <w:kern w:val="0"/>
          <w:sz w:val="22"/>
          <w:szCs w:val="22"/>
          <w:lang w:eastAsia="en-US" w:bidi="ar-SA"/>
        </w:rPr>
        <w:t xml:space="preserve"> ........................................................................... </w:t>
      </w:r>
    </w:p>
    <w:p w:rsidR="00BE05BE" w:rsidRPr="003D6BF7" w:rsidRDefault="00BE05BE" w:rsidP="00BE05BE">
      <w:pPr>
        <w:widowControl/>
        <w:suppressAutoHyphens w:val="0"/>
        <w:spacing w:after="160" w:line="259" w:lineRule="auto"/>
        <w:jc w:val="both"/>
        <w:rPr>
          <w:rFonts w:ascii="Times New Roman" w:eastAsia="Tahoma" w:hAnsi="Times New Roman" w:cs="Times New Roman"/>
          <w:kern w:val="0"/>
          <w:sz w:val="22"/>
          <w:szCs w:val="22"/>
          <w:lang w:eastAsia="en-US" w:bidi="ar-SA"/>
        </w:rPr>
      </w:pPr>
      <w:r w:rsidRPr="003D6BF7">
        <w:rPr>
          <w:rFonts w:ascii="Times New Roman" w:eastAsia="Tahoma" w:hAnsi="Times New Roman" w:cs="Times New Roman"/>
          <w:kern w:val="0"/>
          <w:sz w:val="22"/>
          <w:szCs w:val="22"/>
          <w:lang w:eastAsia="en-US" w:bidi="ar-SA"/>
        </w:rPr>
        <w:t>brutto................. zł; słownie........................................................................... w tym VAT................  zł</w:t>
      </w:r>
    </w:p>
    <w:p w:rsidR="00BE05BE" w:rsidRDefault="00BE05BE" w:rsidP="00BE05BE">
      <w:pPr>
        <w:pStyle w:val="Akapitzlist"/>
        <w:widowControl/>
        <w:numPr>
          <w:ilvl w:val="0"/>
          <w:numId w:val="1"/>
        </w:numPr>
        <w:suppressAutoHyphens w:val="0"/>
        <w:spacing w:after="160" w:line="259" w:lineRule="auto"/>
        <w:jc w:val="both"/>
        <w:rPr>
          <w:rFonts w:ascii="Times New Roman" w:eastAsia="Tahoma" w:hAnsi="Times New Roman" w:cs="Times New Roman"/>
          <w:kern w:val="0"/>
          <w:sz w:val="22"/>
          <w:szCs w:val="22"/>
          <w:lang w:eastAsia="en-US" w:bidi="ar-SA"/>
        </w:rPr>
      </w:pPr>
      <w:r w:rsidRPr="003D6BF7">
        <w:rPr>
          <w:rFonts w:ascii="Times New Roman" w:eastAsia="Tahoma" w:hAnsi="Times New Roman" w:cs="Times New Roman"/>
          <w:kern w:val="0"/>
          <w:sz w:val="22"/>
          <w:szCs w:val="22"/>
          <w:lang w:eastAsia="en-US" w:bidi="ar-SA"/>
        </w:rPr>
        <w:t>Oświadczam/y, że oferowana cena zawiera wszystkie koszty związane z należytą realizacją przedmiotu zamówienia.</w:t>
      </w:r>
    </w:p>
    <w:p w:rsidR="00420A3A" w:rsidRPr="00420A3A" w:rsidRDefault="00420A3A" w:rsidP="00420A3A">
      <w:pPr>
        <w:pStyle w:val="Akapitzlist"/>
        <w:widowControl/>
        <w:numPr>
          <w:ilvl w:val="0"/>
          <w:numId w:val="1"/>
        </w:numPr>
        <w:suppressAutoHyphens w:val="0"/>
        <w:spacing w:after="160" w:line="259" w:lineRule="auto"/>
        <w:jc w:val="both"/>
        <w:rPr>
          <w:rFonts w:ascii="Times New Roman" w:eastAsia="Tahoma" w:hAnsi="Times New Roman" w:cs="Times New Roman"/>
          <w:kern w:val="0"/>
          <w:sz w:val="22"/>
          <w:szCs w:val="22"/>
          <w:lang w:eastAsia="en-US" w:bidi="ar-SA"/>
        </w:rPr>
      </w:pPr>
      <w:r w:rsidRPr="00420A3A">
        <w:rPr>
          <w:rFonts w:ascii="Times New Roman" w:eastAsia="Tahoma" w:hAnsi="Times New Roman" w:cs="Times New Roman"/>
          <w:kern w:val="0"/>
          <w:sz w:val="22"/>
          <w:szCs w:val="22"/>
          <w:lang w:eastAsia="en-US" w:bidi="ar-SA"/>
        </w:rPr>
        <w:t>Oświadczamy, że koszt posiłku w rozbiciu na koszt surowców zużytych do przygotowania obiadu (tzw. wsad do kotła) i koszt przygotowania, dostarczenia i wydania obiadu wynosi odpowiednio:</w:t>
      </w:r>
    </w:p>
    <w:p w:rsidR="00420A3A" w:rsidRPr="00420A3A" w:rsidRDefault="00420A3A" w:rsidP="00420A3A">
      <w:pPr>
        <w:pStyle w:val="Akapitzlist"/>
        <w:widowControl/>
        <w:suppressAutoHyphens w:val="0"/>
        <w:spacing w:after="160" w:line="259" w:lineRule="auto"/>
        <w:jc w:val="both"/>
        <w:rPr>
          <w:rFonts w:ascii="Times New Roman" w:eastAsia="Tahoma" w:hAnsi="Times New Roman" w:cs="Times New Roman"/>
          <w:kern w:val="0"/>
          <w:sz w:val="22"/>
          <w:szCs w:val="22"/>
          <w:lang w:eastAsia="en-US" w:bidi="ar-SA"/>
        </w:rPr>
      </w:pPr>
      <w:r>
        <w:rPr>
          <w:rFonts w:ascii="Times New Roman" w:eastAsia="Tahoma" w:hAnsi="Times New Roman" w:cs="Times New Roman"/>
          <w:kern w:val="0"/>
          <w:sz w:val="22"/>
          <w:szCs w:val="22"/>
          <w:lang w:eastAsia="en-US" w:bidi="ar-SA"/>
        </w:rPr>
        <w:t>a) k</w:t>
      </w:r>
      <w:r w:rsidRPr="00420A3A">
        <w:rPr>
          <w:rFonts w:ascii="Times New Roman" w:eastAsia="Tahoma" w:hAnsi="Times New Roman" w:cs="Times New Roman"/>
          <w:kern w:val="0"/>
          <w:sz w:val="22"/>
          <w:szCs w:val="22"/>
          <w:lang w:eastAsia="en-US" w:bidi="ar-SA"/>
        </w:rPr>
        <w:t>oszt jednostkowy surowców zużytych do przygotowania 1 obiadu dla uczniów szkół podstawowych (tzw. wsad do kotła) wynosi: ......................... zł brutto.</w:t>
      </w:r>
    </w:p>
    <w:p w:rsidR="00420A3A" w:rsidRPr="00420A3A" w:rsidRDefault="00420A3A" w:rsidP="00420A3A">
      <w:pPr>
        <w:pStyle w:val="Akapitzlist"/>
        <w:widowControl/>
        <w:suppressAutoHyphens w:val="0"/>
        <w:spacing w:after="160" w:line="259" w:lineRule="auto"/>
        <w:jc w:val="both"/>
        <w:rPr>
          <w:rFonts w:ascii="Times New Roman" w:eastAsia="Tahoma" w:hAnsi="Times New Roman" w:cs="Times New Roman"/>
          <w:kern w:val="0"/>
          <w:sz w:val="22"/>
          <w:szCs w:val="22"/>
          <w:lang w:eastAsia="en-US" w:bidi="ar-SA"/>
        </w:rPr>
      </w:pPr>
      <w:r>
        <w:rPr>
          <w:rFonts w:ascii="Times New Roman" w:eastAsia="Tahoma" w:hAnsi="Times New Roman" w:cs="Times New Roman"/>
          <w:kern w:val="0"/>
          <w:sz w:val="22"/>
          <w:szCs w:val="22"/>
          <w:lang w:eastAsia="en-US" w:bidi="ar-SA"/>
        </w:rPr>
        <w:t xml:space="preserve">b) </w:t>
      </w:r>
      <w:r w:rsidRPr="00420A3A">
        <w:rPr>
          <w:rFonts w:ascii="Times New Roman" w:eastAsia="Tahoma" w:hAnsi="Times New Roman" w:cs="Times New Roman"/>
          <w:kern w:val="0"/>
          <w:sz w:val="22"/>
          <w:szCs w:val="22"/>
          <w:lang w:eastAsia="en-US" w:bidi="ar-SA"/>
        </w:rPr>
        <w:t>Koszt przygotowania, dostarczenia i wydania 1 obiadu dla uczniów szkół podstawowych (tzw. robocizna) wynosi: ........................ zł brutto.</w:t>
      </w:r>
    </w:p>
    <w:p w:rsidR="00BE05BE" w:rsidRPr="003D6BF7" w:rsidRDefault="00BE05BE" w:rsidP="00BE05BE">
      <w:pPr>
        <w:pStyle w:val="Akapitzlist"/>
        <w:widowControl/>
        <w:numPr>
          <w:ilvl w:val="0"/>
          <w:numId w:val="1"/>
        </w:numPr>
        <w:suppressAutoHyphens w:val="0"/>
        <w:spacing w:after="160" w:line="259" w:lineRule="auto"/>
        <w:jc w:val="both"/>
        <w:rPr>
          <w:rFonts w:ascii="Times New Roman" w:eastAsia="Tahoma" w:hAnsi="Times New Roman" w:cs="Times New Roman"/>
          <w:kern w:val="0"/>
          <w:sz w:val="22"/>
          <w:szCs w:val="22"/>
          <w:lang w:eastAsia="en-US" w:bidi="ar-SA"/>
        </w:rPr>
      </w:pPr>
      <w:r w:rsidRPr="003D6BF7">
        <w:rPr>
          <w:rFonts w:ascii="Times New Roman" w:eastAsia="Tahoma" w:hAnsi="Times New Roman" w:cs="Times New Roman"/>
          <w:kern w:val="0"/>
          <w:sz w:val="22"/>
          <w:szCs w:val="22"/>
          <w:lang w:eastAsia="en-US" w:bidi="ar-SA"/>
        </w:rPr>
        <w:t>Oświadczam/y, że zapoznaliśmy się z treścią zapytania ofertowego i nie wnosimy do niego zastrzeżeń oraz zdobyliśmy konieczne informacje do przygotowania oferty.</w:t>
      </w:r>
    </w:p>
    <w:p w:rsidR="00BE05BE" w:rsidRPr="003D6BF7" w:rsidRDefault="00BE05BE" w:rsidP="00BE05BE">
      <w:pPr>
        <w:pStyle w:val="Akapitzlist"/>
        <w:widowControl/>
        <w:numPr>
          <w:ilvl w:val="0"/>
          <w:numId w:val="1"/>
        </w:numPr>
        <w:suppressAutoHyphens w:val="0"/>
        <w:spacing w:after="160" w:line="259" w:lineRule="auto"/>
        <w:jc w:val="both"/>
        <w:rPr>
          <w:rFonts w:ascii="Times New Roman" w:eastAsia="Tahoma" w:hAnsi="Times New Roman" w:cs="Times New Roman"/>
          <w:kern w:val="0"/>
          <w:sz w:val="22"/>
          <w:szCs w:val="22"/>
          <w:lang w:eastAsia="en-US" w:bidi="ar-SA"/>
        </w:rPr>
      </w:pPr>
      <w:r w:rsidRPr="003D6BF7">
        <w:rPr>
          <w:rFonts w:ascii="Times New Roman" w:eastAsia="Tahoma" w:hAnsi="Times New Roman" w:cs="Times New Roman"/>
          <w:kern w:val="0"/>
          <w:sz w:val="22"/>
          <w:szCs w:val="22"/>
          <w:lang w:eastAsia="en-US" w:bidi="ar-SA"/>
        </w:rPr>
        <w:t xml:space="preserve">Przyjmujemy do realizacji postawione przez Zamawiającego w zapytaniu ofertowym warunki. </w:t>
      </w:r>
    </w:p>
    <w:p w:rsidR="00BE05BE" w:rsidRPr="003D6BF7" w:rsidRDefault="00BE05BE" w:rsidP="00BE05BE">
      <w:pPr>
        <w:widowControl/>
        <w:suppressAutoHyphens w:val="0"/>
        <w:spacing w:after="160" w:line="259" w:lineRule="auto"/>
        <w:jc w:val="both"/>
        <w:rPr>
          <w:rFonts w:ascii="Times New Roman" w:eastAsia="Tahoma" w:hAnsi="Times New Roman" w:cs="Times New Roman"/>
          <w:kern w:val="0"/>
          <w:sz w:val="22"/>
          <w:szCs w:val="22"/>
          <w:lang w:eastAsia="en-US" w:bidi="ar-SA"/>
        </w:rPr>
      </w:pPr>
    </w:p>
    <w:p w:rsidR="00BE05BE" w:rsidRPr="00BE05BE" w:rsidRDefault="00BE05BE" w:rsidP="00BE05BE">
      <w:pPr>
        <w:widowControl/>
        <w:suppressAutoHyphens w:val="0"/>
        <w:spacing w:after="160" w:line="259" w:lineRule="auto"/>
        <w:jc w:val="both"/>
        <w:rPr>
          <w:rFonts w:ascii="Times New Roman" w:eastAsia="Tahoma" w:hAnsi="Times New Roman" w:cs="Times New Roman"/>
          <w:kern w:val="0"/>
          <w:sz w:val="22"/>
          <w:szCs w:val="22"/>
          <w:lang w:eastAsia="en-US" w:bidi="ar-SA"/>
        </w:rPr>
      </w:pPr>
    </w:p>
    <w:p w:rsidR="00BE05BE" w:rsidRPr="00863A75" w:rsidRDefault="00BE05BE" w:rsidP="00E043E0">
      <w:pPr>
        <w:widowControl/>
        <w:suppressAutoHyphens w:val="0"/>
        <w:spacing w:line="240" w:lineRule="auto"/>
        <w:jc w:val="both"/>
        <w:rPr>
          <w:rFonts w:ascii="Times New Roman" w:eastAsia="Tahoma" w:hAnsi="Times New Roman" w:cs="Times New Roman"/>
          <w:kern w:val="0"/>
          <w:sz w:val="22"/>
          <w:szCs w:val="22"/>
          <w:lang w:eastAsia="en-US" w:bidi="ar-SA"/>
        </w:rPr>
      </w:pPr>
    </w:p>
    <w:p w:rsidR="00E043E0" w:rsidRDefault="00E043E0" w:rsidP="00E043E0">
      <w:pPr>
        <w:widowControl/>
        <w:suppressAutoHyphens w:val="0"/>
        <w:spacing w:line="240" w:lineRule="auto"/>
        <w:jc w:val="both"/>
        <w:rPr>
          <w:rFonts w:ascii="Times New Roman" w:eastAsia="Tahoma" w:hAnsi="Times New Roman" w:cs="Times New Roman"/>
          <w:kern w:val="0"/>
          <w:sz w:val="22"/>
          <w:szCs w:val="22"/>
          <w:lang w:eastAsia="en-US" w:bidi="ar-SA"/>
        </w:rPr>
      </w:pPr>
      <w:r>
        <w:rPr>
          <w:rFonts w:ascii="Times New Roman" w:eastAsia="Tahoma" w:hAnsi="Times New Roman" w:cs="Times New Roman"/>
          <w:kern w:val="0"/>
          <w:sz w:val="22"/>
          <w:szCs w:val="22"/>
          <w:lang w:eastAsia="en-US" w:bidi="ar-SA"/>
        </w:rPr>
        <w:t xml:space="preserve">       </w:t>
      </w:r>
      <w:r w:rsidR="00BE05BE" w:rsidRPr="00863A75">
        <w:rPr>
          <w:rFonts w:ascii="Times New Roman" w:eastAsia="Tahoma" w:hAnsi="Times New Roman" w:cs="Times New Roman"/>
          <w:kern w:val="0"/>
          <w:sz w:val="22"/>
          <w:szCs w:val="22"/>
          <w:lang w:eastAsia="en-US" w:bidi="ar-SA"/>
        </w:rPr>
        <w:t>...</w:t>
      </w:r>
      <w:r>
        <w:rPr>
          <w:rFonts w:ascii="Times New Roman" w:eastAsia="Tahoma" w:hAnsi="Times New Roman" w:cs="Times New Roman"/>
          <w:kern w:val="0"/>
          <w:sz w:val="22"/>
          <w:szCs w:val="22"/>
          <w:lang w:eastAsia="en-US" w:bidi="ar-SA"/>
        </w:rPr>
        <w:t>....</w:t>
      </w:r>
      <w:r w:rsidR="00BE05BE" w:rsidRPr="00863A75">
        <w:rPr>
          <w:rFonts w:ascii="Times New Roman" w:eastAsia="Tahoma" w:hAnsi="Times New Roman" w:cs="Times New Roman"/>
          <w:kern w:val="0"/>
          <w:sz w:val="22"/>
          <w:szCs w:val="22"/>
          <w:lang w:eastAsia="en-US" w:bidi="ar-SA"/>
        </w:rPr>
        <w:t>....................................</w:t>
      </w:r>
      <w:r w:rsidR="00BE05BE" w:rsidRPr="00863A75">
        <w:rPr>
          <w:rFonts w:ascii="Times New Roman" w:eastAsia="Tahoma" w:hAnsi="Times New Roman" w:cs="Times New Roman"/>
          <w:kern w:val="0"/>
          <w:sz w:val="22"/>
          <w:szCs w:val="22"/>
          <w:lang w:eastAsia="en-US" w:bidi="ar-SA"/>
        </w:rPr>
        <w:tab/>
      </w:r>
    </w:p>
    <w:p w:rsidR="00420A3A" w:rsidRPr="00E043E0" w:rsidRDefault="00BE05BE" w:rsidP="00E043E0">
      <w:pPr>
        <w:widowControl/>
        <w:suppressAutoHyphens w:val="0"/>
        <w:spacing w:line="240" w:lineRule="auto"/>
        <w:jc w:val="both"/>
        <w:rPr>
          <w:rFonts w:ascii="Times New Roman" w:eastAsia="Tahoma" w:hAnsi="Times New Roman" w:cs="Times New Roman"/>
          <w:kern w:val="0"/>
          <w:sz w:val="16"/>
          <w:szCs w:val="16"/>
          <w:lang w:eastAsia="en-US" w:bidi="ar-SA"/>
        </w:rPr>
      </w:pPr>
      <w:r w:rsidRPr="00863A75">
        <w:rPr>
          <w:rFonts w:ascii="Times New Roman" w:eastAsia="Tahoma" w:hAnsi="Times New Roman" w:cs="Times New Roman"/>
          <w:kern w:val="0"/>
          <w:sz w:val="22"/>
          <w:szCs w:val="22"/>
          <w:lang w:eastAsia="en-US" w:bidi="ar-SA"/>
        </w:rPr>
        <w:tab/>
      </w:r>
      <w:r w:rsidR="00E043E0">
        <w:rPr>
          <w:rFonts w:ascii="Times New Roman" w:eastAsia="Tahoma" w:hAnsi="Times New Roman" w:cs="Times New Roman"/>
          <w:kern w:val="0"/>
          <w:sz w:val="22"/>
          <w:szCs w:val="22"/>
          <w:lang w:eastAsia="en-US" w:bidi="ar-SA"/>
        </w:rPr>
        <w:t xml:space="preserve">   </w:t>
      </w:r>
      <w:r w:rsidR="00E043E0" w:rsidRPr="00E043E0">
        <w:rPr>
          <w:rFonts w:ascii="Times New Roman" w:eastAsia="Tahoma" w:hAnsi="Times New Roman" w:cs="Times New Roman"/>
          <w:kern w:val="0"/>
          <w:sz w:val="16"/>
          <w:szCs w:val="16"/>
          <w:lang w:eastAsia="en-US" w:bidi="ar-SA"/>
        </w:rPr>
        <w:t>(miejscowość i data)</w:t>
      </w:r>
      <w:r w:rsidRPr="00E043E0">
        <w:rPr>
          <w:rFonts w:ascii="Times New Roman" w:eastAsia="Tahoma" w:hAnsi="Times New Roman" w:cs="Times New Roman"/>
          <w:kern w:val="0"/>
          <w:sz w:val="16"/>
          <w:szCs w:val="16"/>
          <w:lang w:eastAsia="en-US" w:bidi="ar-SA"/>
        </w:rPr>
        <w:tab/>
      </w:r>
      <w:r w:rsidRPr="00E043E0">
        <w:rPr>
          <w:rFonts w:ascii="Times New Roman" w:eastAsia="Tahoma" w:hAnsi="Times New Roman" w:cs="Times New Roman"/>
          <w:kern w:val="0"/>
          <w:sz w:val="16"/>
          <w:szCs w:val="16"/>
          <w:lang w:eastAsia="en-US" w:bidi="ar-SA"/>
        </w:rPr>
        <w:tab/>
      </w:r>
      <w:r w:rsidRPr="00E043E0">
        <w:rPr>
          <w:rFonts w:ascii="Times New Roman" w:eastAsia="Tahoma" w:hAnsi="Times New Roman" w:cs="Times New Roman"/>
          <w:kern w:val="0"/>
          <w:sz w:val="16"/>
          <w:szCs w:val="16"/>
          <w:lang w:eastAsia="en-US" w:bidi="ar-SA"/>
        </w:rPr>
        <w:tab/>
      </w:r>
      <w:r w:rsidRPr="00E043E0">
        <w:rPr>
          <w:rFonts w:ascii="Times New Roman" w:eastAsia="Tahoma" w:hAnsi="Times New Roman" w:cs="Times New Roman"/>
          <w:kern w:val="0"/>
          <w:sz w:val="16"/>
          <w:szCs w:val="16"/>
          <w:lang w:eastAsia="en-US" w:bidi="ar-SA"/>
        </w:rPr>
        <w:tab/>
      </w:r>
    </w:p>
    <w:p w:rsidR="00BE05BE" w:rsidRPr="00863A75" w:rsidRDefault="00BE05BE" w:rsidP="003D6BF7">
      <w:pPr>
        <w:widowControl/>
        <w:suppressAutoHyphens w:val="0"/>
        <w:spacing w:line="240" w:lineRule="auto"/>
        <w:ind w:left="5040" w:firstLine="720"/>
        <w:jc w:val="both"/>
        <w:rPr>
          <w:rFonts w:ascii="Times New Roman" w:eastAsia="Tahoma" w:hAnsi="Times New Roman" w:cs="Times New Roman"/>
          <w:kern w:val="0"/>
          <w:sz w:val="22"/>
          <w:szCs w:val="22"/>
          <w:lang w:eastAsia="en-US" w:bidi="ar-SA"/>
        </w:rPr>
      </w:pPr>
      <w:r w:rsidRPr="00863A75">
        <w:rPr>
          <w:rFonts w:ascii="Times New Roman" w:eastAsia="Tahoma" w:hAnsi="Times New Roman" w:cs="Times New Roman"/>
          <w:kern w:val="0"/>
          <w:sz w:val="22"/>
          <w:szCs w:val="22"/>
          <w:lang w:eastAsia="en-US" w:bidi="ar-SA"/>
        </w:rPr>
        <w:t>.................................................</w:t>
      </w:r>
    </w:p>
    <w:p w:rsidR="00BE05BE" w:rsidRPr="003D6BF7" w:rsidRDefault="00E043E0" w:rsidP="003D6BF7">
      <w:pPr>
        <w:widowControl/>
        <w:suppressAutoHyphens w:val="0"/>
        <w:spacing w:line="240" w:lineRule="auto"/>
        <w:ind w:left="5040" w:firstLine="720"/>
        <w:jc w:val="both"/>
        <w:rPr>
          <w:rFonts w:ascii="Times New Roman" w:eastAsia="Tahoma" w:hAnsi="Times New Roman" w:cs="Times New Roman"/>
          <w:kern w:val="0"/>
          <w:sz w:val="16"/>
          <w:szCs w:val="16"/>
          <w:lang w:eastAsia="en-US" w:bidi="ar-SA"/>
        </w:rPr>
      </w:pPr>
      <w:r>
        <w:rPr>
          <w:rFonts w:ascii="Times New Roman" w:eastAsia="Tahoma" w:hAnsi="Times New Roman" w:cs="Times New Roman"/>
          <w:kern w:val="0"/>
          <w:sz w:val="16"/>
          <w:szCs w:val="16"/>
          <w:lang w:eastAsia="en-US" w:bidi="ar-SA"/>
        </w:rPr>
        <w:t xml:space="preserve"> </w:t>
      </w:r>
      <w:r w:rsidR="003D6BF7">
        <w:rPr>
          <w:rFonts w:ascii="Times New Roman" w:eastAsia="Tahoma" w:hAnsi="Times New Roman" w:cs="Times New Roman"/>
          <w:kern w:val="0"/>
          <w:sz w:val="16"/>
          <w:szCs w:val="16"/>
          <w:lang w:eastAsia="en-US" w:bidi="ar-SA"/>
        </w:rPr>
        <w:t>(</w:t>
      </w:r>
      <w:r w:rsidR="00420A3A">
        <w:rPr>
          <w:rFonts w:ascii="Times New Roman" w:eastAsia="Tahoma" w:hAnsi="Times New Roman" w:cs="Times New Roman"/>
          <w:kern w:val="0"/>
          <w:sz w:val="16"/>
          <w:szCs w:val="16"/>
          <w:lang w:eastAsia="en-US" w:bidi="ar-SA"/>
        </w:rPr>
        <w:t xml:space="preserve">podpis </w:t>
      </w:r>
      <w:r w:rsidR="00BE05BE" w:rsidRPr="003D6BF7">
        <w:rPr>
          <w:rFonts w:ascii="Times New Roman" w:eastAsia="Tahoma" w:hAnsi="Times New Roman" w:cs="Times New Roman"/>
          <w:kern w:val="0"/>
          <w:sz w:val="16"/>
          <w:szCs w:val="16"/>
          <w:lang w:eastAsia="en-US" w:bidi="ar-SA"/>
        </w:rPr>
        <w:t>upoważnion</w:t>
      </w:r>
      <w:r w:rsidR="00420A3A">
        <w:rPr>
          <w:rFonts w:ascii="Times New Roman" w:eastAsia="Tahoma" w:hAnsi="Times New Roman" w:cs="Times New Roman"/>
          <w:kern w:val="0"/>
          <w:sz w:val="16"/>
          <w:szCs w:val="16"/>
          <w:lang w:eastAsia="en-US" w:bidi="ar-SA"/>
        </w:rPr>
        <w:t>ego</w:t>
      </w:r>
      <w:r w:rsidR="00BE05BE" w:rsidRPr="003D6BF7">
        <w:rPr>
          <w:rFonts w:ascii="Times New Roman" w:eastAsia="Tahoma" w:hAnsi="Times New Roman" w:cs="Times New Roman"/>
          <w:kern w:val="0"/>
          <w:sz w:val="16"/>
          <w:szCs w:val="16"/>
          <w:lang w:eastAsia="en-US" w:bidi="ar-SA"/>
        </w:rPr>
        <w:t xml:space="preserve"> przedstawiciel</w:t>
      </w:r>
      <w:r>
        <w:rPr>
          <w:rFonts w:ascii="Times New Roman" w:eastAsia="Tahoma" w:hAnsi="Times New Roman" w:cs="Times New Roman"/>
          <w:kern w:val="0"/>
          <w:sz w:val="16"/>
          <w:szCs w:val="16"/>
          <w:lang w:eastAsia="en-US" w:bidi="ar-SA"/>
        </w:rPr>
        <w:t>a</w:t>
      </w:r>
      <w:r w:rsidR="003D6BF7">
        <w:rPr>
          <w:rFonts w:ascii="Times New Roman" w:eastAsia="Tahoma" w:hAnsi="Times New Roman" w:cs="Times New Roman"/>
          <w:kern w:val="0"/>
          <w:sz w:val="16"/>
          <w:szCs w:val="16"/>
          <w:lang w:eastAsia="en-US" w:bidi="ar-SA"/>
        </w:rPr>
        <w:t>)</w:t>
      </w:r>
    </w:p>
    <w:p w:rsidR="00BE05BE" w:rsidRDefault="00BE05BE" w:rsidP="003D6BF7">
      <w:pPr>
        <w:widowControl/>
        <w:suppressAutoHyphens w:val="0"/>
        <w:spacing w:line="240" w:lineRule="auto"/>
        <w:jc w:val="both"/>
        <w:rPr>
          <w:rFonts w:ascii="Times New Roman" w:eastAsia="Tahoma" w:hAnsi="Times New Roman" w:cs="Times New Roman"/>
          <w:kern w:val="0"/>
          <w:sz w:val="22"/>
          <w:szCs w:val="22"/>
          <w:lang w:eastAsia="en-US" w:bidi="ar-SA"/>
        </w:rPr>
      </w:pPr>
    </w:p>
    <w:p w:rsidR="00502D51" w:rsidRDefault="00502D51" w:rsidP="00BE05BE">
      <w:pPr>
        <w:widowControl/>
        <w:suppressAutoHyphens w:val="0"/>
        <w:spacing w:after="160" w:line="259" w:lineRule="auto"/>
        <w:jc w:val="both"/>
        <w:rPr>
          <w:rFonts w:ascii="Times New Roman" w:eastAsia="Tahoma" w:hAnsi="Times New Roman" w:cs="Times New Roman"/>
          <w:kern w:val="0"/>
          <w:sz w:val="22"/>
          <w:szCs w:val="22"/>
          <w:lang w:eastAsia="en-US" w:bidi="ar-SA"/>
        </w:rPr>
      </w:pPr>
    </w:p>
    <w:p w:rsidR="00502D51" w:rsidRDefault="00502D51" w:rsidP="00502D51">
      <w:pPr>
        <w:widowControl/>
        <w:suppressAutoHyphens w:val="0"/>
        <w:spacing w:after="160" w:line="240" w:lineRule="auto"/>
        <w:rPr>
          <w:rFonts w:ascii="Times New Roman" w:eastAsia="Tahoma" w:hAnsi="Times New Roman" w:cs="Times New Roman"/>
          <w:kern w:val="0"/>
          <w:sz w:val="22"/>
          <w:szCs w:val="22"/>
          <w:lang w:eastAsia="en-US" w:bidi="ar-SA"/>
        </w:rPr>
      </w:pPr>
    </w:p>
    <w:p w:rsidR="00502D51" w:rsidRDefault="00502D51" w:rsidP="00502D51">
      <w:pPr>
        <w:widowControl/>
        <w:suppressAutoHyphens w:val="0"/>
        <w:spacing w:after="160" w:line="240" w:lineRule="auto"/>
        <w:jc w:val="right"/>
        <w:rPr>
          <w:rFonts w:ascii="Times New Roman" w:eastAsia="Tahoma" w:hAnsi="Times New Roman" w:cs="Times New Roman"/>
          <w:kern w:val="0"/>
          <w:sz w:val="20"/>
          <w:szCs w:val="20"/>
          <w:lang w:eastAsia="en-US" w:bidi="ar-SA"/>
        </w:rPr>
      </w:pPr>
    </w:p>
    <w:p w:rsidR="00E043E0" w:rsidRPr="00420A3A" w:rsidRDefault="00E043E0" w:rsidP="00E043E0">
      <w:pPr>
        <w:widowControl/>
        <w:suppressAutoHyphens w:val="0"/>
        <w:spacing w:line="240" w:lineRule="auto"/>
        <w:rPr>
          <w:rFonts w:ascii="Times New Roman" w:eastAsia="Tahoma" w:hAnsi="Times New Roman" w:cs="Times New Roman"/>
          <w:kern w:val="0"/>
          <w:sz w:val="16"/>
          <w:szCs w:val="16"/>
          <w:lang w:eastAsia="en-US" w:bidi="ar-SA"/>
        </w:rPr>
      </w:pPr>
      <w:r>
        <w:rPr>
          <w:rFonts w:ascii="Times New Roman" w:eastAsia="Tahoma" w:hAnsi="Times New Roman" w:cs="Times New Roman"/>
          <w:kern w:val="0"/>
          <w:sz w:val="16"/>
          <w:szCs w:val="16"/>
          <w:lang w:eastAsia="en-US" w:bidi="ar-SA"/>
        </w:rPr>
        <w:lastRenderedPageBreak/>
        <w:t xml:space="preserve">              </w:t>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t xml:space="preserve">              </w:t>
      </w:r>
      <w:r w:rsidRPr="00420A3A">
        <w:rPr>
          <w:rFonts w:ascii="Times New Roman" w:eastAsia="Tahoma" w:hAnsi="Times New Roman" w:cs="Times New Roman"/>
          <w:kern w:val="0"/>
          <w:sz w:val="16"/>
          <w:szCs w:val="16"/>
          <w:lang w:eastAsia="en-US" w:bidi="ar-SA"/>
        </w:rPr>
        <w:t xml:space="preserve">Załącznik nr </w:t>
      </w:r>
      <w:r>
        <w:rPr>
          <w:rFonts w:ascii="Times New Roman" w:eastAsia="Tahoma" w:hAnsi="Times New Roman" w:cs="Times New Roman"/>
          <w:kern w:val="0"/>
          <w:sz w:val="16"/>
          <w:szCs w:val="16"/>
          <w:lang w:eastAsia="en-US" w:bidi="ar-SA"/>
        </w:rPr>
        <w:t>2</w:t>
      </w:r>
      <w:r w:rsidRPr="00420A3A">
        <w:rPr>
          <w:rFonts w:ascii="Times New Roman" w:eastAsia="Tahoma" w:hAnsi="Times New Roman" w:cs="Times New Roman"/>
          <w:kern w:val="0"/>
          <w:sz w:val="16"/>
          <w:szCs w:val="16"/>
          <w:lang w:eastAsia="en-US" w:bidi="ar-SA"/>
        </w:rPr>
        <w:t xml:space="preserve"> </w:t>
      </w:r>
    </w:p>
    <w:p w:rsidR="00E043E0" w:rsidRDefault="00E70268" w:rsidP="00E043E0">
      <w:pPr>
        <w:widowControl/>
        <w:suppressAutoHyphens w:val="0"/>
        <w:spacing w:line="240" w:lineRule="auto"/>
        <w:ind w:left="4248" w:firstLine="709"/>
        <w:jc w:val="center"/>
        <w:rPr>
          <w:rFonts w:ascii="Times New Roman" w:eastAsia="Times New Roman" w:hAnsi="Times New Roman" w:cs="Times New Roman"/>
          <w:bCs/>
          <w:kern w:val="0"/>
          <w:sz w:val="16"/>
          <w:szCs w:val="16"/>
          <w:lang w:eastAsia="en-US" w:bidi="ar-SA"/>
        </w:rPr>
      </w:pPr>
      <w:r>
        <w:rPr>
          <w:rFonts w:ascii="Times New Roman" w:eastAsia="Tahoma" w:hAnsi="Times New Roman" w:cs="Times New Roman"/>
          <w:kern w:val="0"/>
          <w:sz w:val="16"/>
          <w:szCs w:val="16"/>
          <w:lang w:eastAsia="en-US" w:bidi="ar-SA"/>
        </w:rPr>
        <w:t xml:space="preserve">         </w:t>
      </w:r>
      <w:r w:rsidR="00E043E0">
        <w:rPr>
          <w:rFonts w:ascii="Times New Roman" w:eastAsia="Tahoma" w:hAnsi="Times New Roman" w:cs="Times New Roman"/>
          <w:kern w:val="0"/>
          <w:sz w:val="16"/>
          <w:szCs w:val="16"/>
          <w:lang w:eastAsia="en-US" w:bidi="ar-SA"/>
        </w:rPr>
        <w:t xml:space="preserve">  </w:t>
      </w:r>
      <w:r w:rsidR="00E043E0" w:rsidRPr="00DC6BF3">
        <w:rPr>
          <w:rFonts w:ascii="Times New Roman" w:eastAsia="Tahoma" w:hAnsi="Times New Roman" w:cs="Times New Roman"/>
          <w:kern w:val="0"/>
          <w:sz w:val="16"/>
          <w:szCs w:val="16"/>
          <w:lang w:eastAsia="en-US" w:bidi="ar-SA"/>
        </w:rPr>
        <w:t>do zapytania ofertowego</w:t>
      </w:r>
      <w:r w:rsidR="00E043E0" w:rsidRPr="00852F1D">
        <w:rPr>
          <w:rFonts w:ascii="Times New Roman" w:eastAsia="Tahoma" w:hAnsi="Times New Roman" w:cs="Times New Roman"/>
          <w:kern w:val="0"/>
          <w:sz w:val="20"/>
          <w:szCs w:val="20"/>
          <w:lang w:eastAsia="en-US" w:bidi="ar-SA"/>
        </w:rPr>
        <w:t xml:space="preserve"> </w:t>
      </w:r>
      <w:r w:rsidR="00E043E0" w:rsidRPr="00232AFE">
        <w:rPr>
          <w:rFonts w:ascii="Times New Roman" w:eastAsia="Times New Roman" w:hAnsi="Times New Roman" w:cs="Times New Roman"/>
          <w:kern w:val="0"/>
          <w:sz w:val="18"/>
          <w:szCs w:val="20"/>
          <w:lang w:eastAsia="en-US" w:bidi="ar-SA"/>
        </w:rPr>
        <w:t xml:space="preserve"> </w:t>
      </w:r>
      <w:r w:rsidR="00E043E0" w:rsidRPr="00232AFE">
        <w:rPr>
          <w:rFonts w:ascii="Times New Roman" w:eastAsia="Times New Roman" w:hAnsi="Times New Roman" w:cs="Times New Roman"/>
          <w:kern w:val="0"/>
          <w:sz w:val="16"/>
          <w:szCs w:val="20"/>
          <w:lang w:eastAsia="en-US" w:bidi="ar-SA"/>
        </w:rPr>
        <w:t>na</w:t>
      </w:r>
      <w:r w:rsidR="00E043E0" w:rsidRPr="00232AFE">
        <w:rPr>
          <w:rFonts w:ascii="Times New Roman" w:eastAsia="Times New Roman" w:hAnsi="Times New Roman" w:cs="Times New Roman"/>
          <w:kern w:val="0"/>
          <w:sz w:val="18"/>
          <w:szCs w:val="20"/>
          <w:lang w:eastAsia="en-US" w:bidi="ar-SA"/>
        </w:rPr>
        <w:t xml:space="preserve"> </w:t>
      </w:r>
      <w:r w:rsidR="00E043E0" w:rsidRPr="00DC6BF3">
        <w:rPr>
          <w:rFonts w:ascii="Times New Roman" w:eastAsia="Times New Roman" w:hAnsi="Times New Roman" w:cs="Times New Roman"/>
          <w:bCs/>
          <w:kern w:val="0"/>
          <w:sz w:val="16"/>
          <w:szCs w:val="16"/>
          <w:lang w:eastAsia="en-US" w:bidi="ar-SA"/>
        </w:rPr>
        <w:t xml:space="preserve">„Przygotowanie, dostawa </w:t>
      </w:r>
    </w:p>
    <w:p w:rsidR="00E043E0" w:rsidRDefault="00E043E0" w:rsidP="00E043E0">
      <w:pPr>
        <w:widowControl/>
        <w:suppressAutoHyphens w:val="0"/>
        <w:spacing w:line="240" w:lineRule="auto"/>
        <w:ind w:left="4248" w:firstLine="709"/>
        <w:rPr>
          <w:rFonts w:ascii="Times New Roman" w:eastAsia="Times New Roman" w:hAnsi="Times New Roman" w:cs="Times New Roman"/>
          <w:bCs/>
          <w:kern w:val="0"/>
          <w:sz w:val="16"/>
          <w:szCs w:val="16"/>
          <w:lang w:eastAsia="en-US" w:bidi="ar-SA"/>
        </w:rPr>
      </w:pPr>
      <w:r>
        <w:rPr>
          <w:rFonts w:ascii="Times New Roman" w:eastAsia="Times New Roman" w:hAnsi="Times New Roman" w:cs="Times New Roman"/>
          <w:bCs/>
          <w:kern w:val="0"/>
          <w:sz w:val="16"/>
          <w:szCs w:val="16"/>
          <w:lang w:eastAsia="en-US" w:bidi="ar-SA"/>
        </w:rPr>
        <w:t xml:space="preserve">              </w:t>
      </w:r>
      <w:r w:rsidRPr="00DC6BF3">
        <w:rPr>
          <w:rFonts w:ascii="Times New Roman" w:eastAsia="Times New Roman" w:hAnsi="Times New Roman" w:cs="Times New Roman"/>
          <w:bCs/>
          <w:kern w:val="0"/>
          <w:sz w:val="16"/>
          <w:szCs w:val="16"/>
          <w:lang w:eastAsia="en-US" w:bidi="ar-SA"/>
        </w:rPr>
        <w:t xml:space="preserve">i wydawanie gorących posiłków dla uczniów </w:t>
      </w:r>
    </w:p>
    <w:p w:rsidR="00E043E0" w:rsidRPr="0096186D" w:rsidRDefault="00E70268" w:rsidP="00E043E0">
      <w:pPr>
        <w:widowControl/>
        <w:suppressAutoHyphens w:val="0"/>
        <w:spacing w:line="240" w:lineRule="auto"/>
        <w:ind w:left="4248" w:firstLine="709"/>
        <w:jc w:val="center"/>
        <w:rPr>
          <w:rFonts w:ascii="Times New Roman" w:eastAsia="Times New Roman" w:hAnsi="Times New Roman" w:cs="Times New Roman"/>
          <w:bCs/>
          <w:kern w:val="0"/>
          <w:sz w:val="22"/>
          <w:szCs w:val="22"/>
          <w:lang w:eastAsia="en-US" w:bidi="ar-SA"/>
        </w:rPr>
      </w:pPr>
      <w:r>
        <w:rPr>
          <w:rFonts w:ascii="Times New Roman" w:eastAsia="Times New Roman" w:hAnsi="Times New Roman" w:cs="Times New Roman"/>
          <w:bCs/>
          <w:kern w:val="0"/>
          <w:sz w:val="16"/>
          <w:szCs w:val="16"/>
          <w:lang w:eastAsia="en-US" w:bidi="ar-SA"/>
        </w:rPr>
        <w:t xml:space="preserve">     </w:t>
      </w:r>
      <w:r w:rsidR="00E043E0">
        <w:rPr>
          <w:rFonts w:ascii="Times New Roman" w:eastAsia="Times New Roman" w:hAnsi="Times New Roman" w:cs="Times New Roman"/>
          <w:bCs/>
          <w:kern w:val="0"/>
          <w:sz w:val="16"/>
          <w:szCs w:val="16"/>
          <w:lang w:eastAsia="en-US" w:bidi="ar-SA"/>
        </w:rPr>
        <w:t xml:space="preserve">  </w:t>
      </w:r>
      <w:r w:rsidR="00E043E0" w:rsidRPr="00DC6BF3">
        <w:rPr>
          <w:rFonts w:ascii="Times New Roman" w:eastAsia="Times New Roman" w:hAnsi="Times New Roman" w:cs="Times New Roman"/>
          <w:bCs/>
          <w:kern w:val="0"/>
          <w:sz w:val="16"/>
          <w:szCs w:val="16"/>
          <w:lang w:eastAsia="en-US" w:bidi="ar-SA"/>
        </w:rPr>
        <w:t xml:space="preserve">Szkoły Podstawowej w </w:t>
      </w:r>
      <w:r w:rsidR="00A57F4C">
        <w:rPr>
          <w:rFonts w:ascii="Times New Roman" w:eastAsia="Times New Roman" w:hAnsi="Times New Roman" w:cs="Times New Roman"/>
          <w:bCs/>
          <w:kern w:val="0"/>
          <w:sz w:val="16"/>
          <w:szCs w:val="16"/>
          <w:lang w:eastAsia="en-US" w:bidi="ar-SA"/>
        </w:rPr>
        <w:t>Wielkim Leźnie</w:t>
      </w:r>
      <w:r w:rsidR="00E043E0" w:rsidRPr="00DC6BF3">
        <w:rPr>
          <w:rFonts w:ascii="Times New Roman" w:eastAsia="Times New Roman" w:hAnsi="Times New Roman" w:cs="Times New Roman"/>
          <w:bCs/>
          <w:kern w:val="0"/>
          <w:sz w:val="16"/>
          <w:szCs w:val="16"/>
          <w:lang w:eastAsia="en-US" w:bidi="ar-SA"/>
        </w:rPr>
        <w:t xml:space="preserve">  w</w:t>
      </w:r>
      <w:r w:rsidR="00E043E0">
        <w:rPr>
          <w:rFonts w:ascii="Times New Roman" w:eastAsia="Times New Roman" w:hAnsi="Times New Roman" w:cs="Times New Roman"/>
          <w:bCs/>
          <w:kern w:val="0"/>
          <w:sz w:val="16"/>
          <w:szCs w:val="16"/>
          <w:lang w:eastAsia="en-US" w:bidi="ar-SA"/>
        </w:rPr>
        <w:t xml:space="preserve"> </w:t>
      </w:r>
      <w:r w:rsidR="00E043E0" w:rsidRPr="00DC6BF3">
        <w:rPr>
          <w:rFonts w:ascii="Times New Roman" w:eastAsia="Times New Roman" w:hAnsi="Times New Roman" w:cs="Times New Roman"/>
          <w:bCs/>
          <w:kern w:val="0"/>
          <w:sz w:val="16"/>
          <w:szCs w:val="16"/>
          <w:lang w:eastAsia="en-US" w:bidi="ar-SA"/>
        </w:rPr>
        <w:t>202</w:t>
      </w:r>
      <w:r w:rsidR="00232AFE">
        <w:rPr>
          <w:rFonts w:ascii="Times New Roman" w:eastAsia="Times New Roman" w:hAnsi="Times New Roman" w:cs="Times New Roman"/>
          <w:bCs/>
          <w:kern w:val="0"/>
          <w:sz w:val="16"/>
          <w:szCs w:val="16"/>
          <w:lang w:eastAsia="en-US" w:bidi="ar-SA"/>
        </w:rPr>
        <w:t>6</w:t>
      </w:r>
      <w:r w:rsidR="00E043E0" w:rsidRPr="00DC6BF3">
        <w:rPr>
          <w:rFonts w:ascii="Times New Roman" w:eastAsia="Times New Roman" w:hAnsi="Times New Roman" w:cs="Times New Roman"/>
          <w:bCs/>
          <w:kern w:val="0"/>
          <w:sz w:val="16"/>
          <w:szCs w:val="16"/>
          <w:lang w:eastAsia="en-US" w:bidi="ar-SA"/>
        </w:rPr>
        <w:t xml:space="preserve"> r.”</w:t>
      </w:r>
      <w:r w:rsidR="00E043E0" w:rsidRPr="00DC6BF3">
        <w:rPr>
          <w:rFonts w:ascii="Times New Roman" w:eastAsia="Times New Roman" w:hAnsi="Times New Roman" w:cs="Times New Roman"/>
          <w:bCs/>
          <w:kern w:val="0"/>
          <w:sz w:val="16"/>
          <w:szCs w:val="16"/>
          <w:lang w:eastAsia="en-US" w:bidi="ar-SA"/>
        </w:rPr>
        <w:br/>
      </w:r>
    </w:p>
    <w:p w:rsidR="00502D51" w:rsidRPr="00852F1D" w:rsidRDefault="00502D51" w:rsidP="00502D51">
      <w:pPr>
        <w:widowControl/>
        <w:suppressAutoHyphens w:val="0"/>
        <w:spacing w:after="160" w:line="240" w:lineRule="auto"/>
        <w:jc w:val="right"/>
        <w:rPr>
          <w:rFonts w:ascii="Times New Roman" w:eastAsia="Times New Roman" w:hAnsi="Times New Roman" w:cs="Times New Roman"/>
          <w:kern w:val="0"/>
          <w:sz w:val="20"/>
          <w:szCs w:val="20"/>
          <w:lang w:eastAsia="en-US" w:bidi="ar-SA"/>
        </w:rPr>
      </w:pPr>
      <w:r w:rsidRPr="00852F1D">
        <w:rPr>
          <w:rFonts w:ascii="Times New Roman" w:eastAsia="Times New Roman" w:hAnsi="Times New Roman" w:cs="Times New Roman"/>
          <w:kern w:val="0"/>
          <w:sz w:val="20"/>
          <w:szCs w:val="20"/>
          <w:lang w:eastAsia="en-US" w:bidi="ar-SA"/>
        </w:rPr>
        <w:t xml:space="preserve"> </w:t>
      </w:r>
    </w:p>
    <w:p w:rsidR="00502D51" w:rsidRDefault="00502D51" w:rsidP="00502D51">
      <w:pPr>
        <w:widowControl/>
        <w:suppressAutoHyphens w:val="0"/>
        <w:spacing w:line="240" w:lineRule="auto"/>
        <w:ind w:right="-3"/>
        <w:jc w:val="center"/>
        <w:rPr>
          <w:rFonts w:ascii="Times New Roman" w:eastAsia="Calibri" w:hAnsi="Times New Roman" w:cs="Times New Roman"/>
          <w:b/>
          <w:kern w:val="0"/>
          <w:lang w:eastAsia="pl-PL" w:bidi="ar-SA"/>
        </w:rPr>
      </w:pPr>
    </w:p>
    <w:p w:rsidR="00502D51" w:rsidRPr="00502D51" w:rsidRDefault="00502D51" w:rsidP="00502D51">
      <w:pPr>
        <w:widowControl/>
        <w:suppressAutoHyphens w:val="0"/>
        <w:spacing w:line="240" w:lineRule="auto"/>
        <w:ind w:right="-3"/>
        <w:jc w:val="center"/>
        <w:rPr>
          <w:rFonts w:ascii="Times New Roman" w:eastAsia="Calibri" w:hAnsi="Times New Roman" w:cs="Times New Roman"/>
          <w:b/>
          <w:kern w:val="0"/>
          <w:lang w:eastAsia="pl-PL" w:bidi="ar-SA"/>
        </w:rPr>
      </w:pPr>
      <w:r w:rsidRPr="00502D51">
        <w:rPr>
          <w:rFonts w:ascii="Times New Roman" w:eastAsia="Calibri" w:hAnsi="Times New Roman" w:cs="Times New Roman"/>
          <w:b/>
          <w:kern w:val="0"/>
          <w:lang w:eastAsia="pl-PL" w:bidi="ar-SA"/>
        </w:rPr>
        <w:t>OŚWIADCZENIE</w:t>
      </w:r>
    </w:p>
    <w:p w:rsidR="00502D51" w:rsidRPr="00502D51" w:rsidRDefault="00502D51" w:rsidP="00502D51">
      <w:pPr>
        <w:widowControl/>
        <w:suppressAutoHyphens w:val="0"/>
        <w:spacing w:line="240" w:lineRule="auto"/>
        <w:ind w:right="16"/>
        <w:jc w:val="center"/>
        <w:rPr>
          <w:rFonts w:ascii="Times New Roman" w:eastAsia="Calibri" w:hAnsi="Times New Roman" w:cs="Times New Roman"/>
          <w:b/>
          <w:kern w:val="0"/>
          <w:lang w:eastAsia="pl-PL" w:bidi="ar-SA"/>
        </w:rPr>
      </w:pPr>
      <w:r w:rsidRPr="00502D51">
        <w:rPr>
          <w:rFonts w:ascii="Times New Roman" w:eastAsia="Calibri" w:hAnsi="Times New Roman" w:cs="Times New Roman"/>
          <w:b/>
          <w:kern w:val="0"/>
          <w:lang w:eastAsia="pl-PL" w:bidi="ar-SA"/>
        </w:rPr>
        <w:t>O SPEŁNIENIU WARUNKÓW UDZIAŁU W POSTĘPOWANIU</w:t>
      </w:r>
    </w:p>
    <w:p w:rsidR="00502D51" w:rsidRPr="00502D51" w:rsidRDefault="00502D51" w:rsidP="00502D51">
      <w:pPr>
        <w:widowControl/>
        <w:suppressAutoHyphens w:val="0"/>
        <w:spacing w:line="365" w:lineRule="exact"/>
        <w:rPr>
          <w:rFonts w:ascii="Times New Roman" w:eastAsia="Times New Roman" w:hAnsi="Times New Roman" w:cs="Times New Roman"/>
          <w:kern w:val="0"/>
          <w:lang w:eastAsia="pl-PL" w:bidi="ar-SA"/>
        </w:rPr>
      </w:pPr>
    </w:p>
    <w:p w:rsidR="00502D51" w:rsidRPr="00502D51" w:rsidRDefault="00502D51" w:rsidP="00502D51">
      <w:pPr>
        <w:widowControl/>
        <w:suppressAutoHyphens w:val="0"/>
        <w:spacing w:line="0" w:lineRule="atLeast"/>
        <w:ind w:left="4"/>
        <w:rPr>
          <w:rFonts w:ascii="Times New Roman" w:eastAsia="Times New Roman" w:hAnsi="Times New Roman" w:cs="Arial"/>
          <w:kern w:val="0"/>
          <w:szCs w:val="20"/>
          <w:lang w:eastAsia="pl-PL" w:bidi="ar-SA"/>
        </w:rPr>
      </w:pPr>
      <w:r w:rsidRPr="00502D51">
        <w:rPr>
          <w:rFonts w:ascii="Times New Roman" w:eastAsia="Times New Roman" w:hAnsi="Times New Roman" w:cs="Arial"/>
          <w:kern w:val="0"/>
          <w:szCs w:val="20"/>
          <w:lang w:eastAsia="pl-PL" w:bidi="ar-SA"/>
        </w:rPr>
        <w:t>Nazwa Wykonawcy: ………………………………….</w:t>
      </w:r>
    </w:p>
    <w:p w:rsidR="00502D51" w:rsidRPr="00502D51" w:rsidRDefault="00502D51" w:rsidP="00502D51">
      <w:pPr>
        <w:widowControl/>
        <w:suppressAutoHyphens w:val="0"/>
        <w:spacing w:line="42" w:lineRule="exact"/>
        <w:rPr>
          <w:rFonts w:ascii="Times New Roman" w:eastAsia="Times New Roman" w:hAnsi="Times New Roman" w:cs="Arial"/>
          <w:kern w:val="0"/>
          <w:szCs w:val="20"/>
          <w:lang w:eastAsia="pl-PL" w:bidi="ar-SA"/>
        </w:rPr>
      </w:pPr>
    </w:p>
    <w:p w:rsidR="00502D51" w:rsidRPr="00502D51" w:rsidRDefault="00502D51" w:rsidP="00502D51">
      <w:pPr>
        <w:widowControl/>
        <w:suppressAutoHyphens w:val="0"/>
        <w:spacing w:line="0" w:lineRule="atLeast"/>
        <w:ind w:left="4"/>
        <w:rPr>
          <w:rFonts w:ascii="Times New Roman" w:eastAsia="Times New Roman" w:hAnsi="Times New Roman" w:cs="Arial"/>
          <w:kern w:val="0"/>
          <w:szCs w:val="20"/>
          <w:lang w:eastAsia="pl-PL" w:bidi="ar-SA"/>
        </w:rPr>
      </w:pPr>
      <w:r w:rsidRPr="00502D51">
        <w:rPr>
          <w:rFonts w:ascii="Times New Roman" w:eastAsia="Times New Roman" w:hAnsi="Times New Roman" w:cs="Arial"/>
          <w:kern w:val="0"/>
          <w:szCs w:val="20"/>
          <w:lang w:eastAsia="pl-PL" w:bidi="ar-SA"/>
        </w:rPr>
        <w:t>………………………...………………………………</w:t>
      </w:r>
    </w:p>
    <w:p w:rsidR="00502D51" w:rsidRPr="00502D51" w:rsidRDefault="00502D51" w:rsidP="00502D51">
      <w:pPr>
        <w:widowControl/>
        <w:suppressAutoHyphens w:val="0"/>
        <w:spacing w:line="40" w:lineRule="exact"/>
        <w:rPr>
          <w:rFonts w:ascii="Times New Roman" w:eastAsia="Times New Roman" w:hAnsi="Times New Roman" w:cs="Arial"/>
          <w:kern w:val="0"/>
          <w:szCs w:val="20"/>
          <w:lang w:eastAsia="pl-PL" w:bidi="ar-SA"/>
        </w:rPr>
      </w:pPr>
    </w:p>
    <w:p w:rsidR="00502D51" w:rsidRPr="00502D51" w:rsidRDefault="00502D51" w:rsidP="00502D51">
      <w:pPr>
        <w:widowControl/>
        <w:suppressAutoHyphens w:val="0"/>
        <w:spacing w:line="0" w:lineRule="atLeast"/>
        <w:ind w:left="4"/>
        <w:rPr>
          <w:rFonts w:ascii="Times New Roman" w:eastAsia="Times New Roman" w:hAnsi="Times New Roman" w:cs="Arial"/>
          <w:kern w:val="0"/>
          <w:szCs w:val="20"/>
          <w:lang w:eastAsia="pl-PL" w:bidi="ar-SA"/>
        </w:rPr>
      </w:pPr>
      <w:r w:rsidRPr="00502D51">
        <w:rPr>
          <w:rFonts w:ascii="Times New Roman" w:eastAsia="Times New Roman" w:hAnsi="Times New Roman" w:cs="Arial"/>
          <w:kern w:val="0"/>
          <w:szCs w:val="20"/>
          <w:lang w:eastAsia="pl-PL" w:bidi="ar-SA"/>
        </w:rPr>
        <w:t>Siedziba, adres Wykonawcy: …………………………</w:t>
      </w:r>
    </w:p>
    <w:p w:rsidR="00502D51" w:rsidRPr="00502D51" w:rsidRDefault="00502D51" w:rsidP="00502D51">
      <w:pPr>
        <w:widowControl/>
        <w:suppressAutoHyphens w:val="0"/>
        <w:spacing w:line="42" w:lineRule="exact"/>
        <w:rPr>
          <w:rFonts w:ascii="Times New Roman" w:eastAsia="Times New Roman" w:hAnsi="Times New Roman" w:cs="Arial"/>
          <w:kern w:val="0"/>
          <w:szCs w:val="20"/>
          <w:lang w:eastAsia="pl-PL" w:bidi="ar-SA"/>
        </w:rPr>
      </w:pPr>
    </w:p>
    <w:p w:rsidR="00502D51" w:rsidRPr="00502D51" w:rsidRDefault="00502D51" w:rsidP="00502D51">
      <w:pPr>
        <w:widowControl/>
        <w:suppressAutoHyphens w:val="0"/>
        <w:spacing w:line="0" w:lineRule="atLeast"/>
        <w:ind w:left="4"/>
        <w:rPr>
          <w:rFonts w:ascii="Times New Roman" w:eastAsia="Times New Roman" w:hAnsi="Times New Roman" w:cs="Arial"/>
          <w:kern w:val="0"/>
          <w:szCs w:val="20"/>
          <w:lang w:eastAsia="pl-PL" w:bidi="ar-SA"/>
        </w:rPr>
      </w:pPr>
      <w:r w:rsidRPr="00502D51">
        <w:rPr>
          <w:rFonts w:ascii="Times New Roman" w:eastAsia="Times New Roman" w:hAnsi="Times New Roman" w:cs="Arial"/>
          <w:kern w:val="0"/>
          <w:szCs w:val="20"/>
          <w:lang w:eastAsia="pl-PL" w:bidi="ar-SA"/>
        </w:rPr>
        <w:t>………………………………………………………...</w:t>
      </w:r>
    </w:p>
    <w:p w:rsidR="00502D51" w:rsidRPr="00502D51" w:rsidRDefault="00502D51" w:rsidP="00502D51">
      <w:pPr>
        <w:widowControl/>
        <w:suppressAutoHyphens w:val="0"/>
        <w:spacing w:line="40" w:lineRule="exact"/>
        <w:rPr>
          <w:rFonts w:ascii="Times New Roman" w:eastAsia="Times New Roman" w:hAnsi="Times New Roman" w:cs="Arial"/>
          <w:kern w:val="0"/>
          <w:szCs w:val="20"/>
          <w:lang w:eastAsia="pl-PL" w:bidi="ar-SA"/>
        </w:rPr>
      </w:pPr>
    </w:p>
    <w:p w:rsidR="00502D51" w:rsidRPr="00502D51" w:rsidRDefault="00502D51" w:rsidP="00502D51">
      <w:pPr>
        <w:widowControl/>
        <w:suppressAutoHyphens w:val="0"/>
        <w:spacing w:line="0" w:lineRule="atLeast"/>
        <w:ind w:left="4"/>
        <w:rPr>
          <w:rFonts w:ascii="Times New Roman" w:eastAsia="Times New Roman" w:hAnsi="Times New Roman" w:cs="Arial"/>
          <w:kern w:val="0"/>
          <w:szCs w:val="20"/>
          <w:lang w:eastAsia="pl-PL" w:bidi="ar-SA"/>
        </w:rPr>
      </w:pPr>
      <w:r w:rsidRPr="00502D51">
        <w:rPr>
          <w:rFonts w:ascii="Times New Roman" w:eastAsia="Times New Roman" w:hAnsi="Times New Roman" w:cs="Arial"/>
          <w:kern w:val="0"/>
          <w:szCs w:val="20"/>
          <w:lang w:eastAsia="pl-PL" w:bidi="ar-SA"/>
        </w:rPr>
        <w:t>………………………………………………………...</w:t>
      </w:r>
    </w:p>
    <w:p w:rsidR="00502D51" w:rsidRPr="00502D51" w:rsidRDefault="00502D51" w:rsidP="00502D51">
      <w:pPr>
        <w:widowControl/>
        <w:suppressAutoHyphens w:val="0"/>
        <w:spacing w:line="42" w:lineRule="exact"/>
        <w:rPr>
          <w:rFonts w:ascii="Times New Roman" w:eastAsia="Times New Roman" w:hAnsi="Times New Roman" w:cs="Arial"/>
          <w:kern w:val="0"/>
          <w:szCs w:val="20"/>
          <w:lang w:eastAsia="pl-PL" w:bidi="ar-SA"/>
        </w:rPr>
      </w:pPr>
    </w:p>
    <w:p w:rsidR="00502D51" w:rsidRPr="00502D51" w:rsidRDefault="00502D51" w:rsidP="00502D51">
      <w:pPr>
        <w:widowControl/>
        <w:suppressAutoHyphens w:val="0"/>
        <w:spacing w:line="0" w:lineRule="atLeast"/>
        <w:ind w:left="4"/>
        <w:rPr>
          <w:rFonts w:ascii="Times New Roman" w:eastAsia="Times New Roman" w:hAnsi="Times New Roman" w:cs="Arial"/>
          <w:kern w:val="0"/>
          <w:szCs w:val="20"/>
          <w:lang w:eastAsia="pl-PL" w:bidi="ar-SA"/>
        </w:rPr>
      </w:pPr>
      <w:r w:rsidRPr="00502D51">
        <w:rPr>
          <w:rFonts w:ascii="Times New Roman" w:eastAsia="Times New Roman" w:hAnsi="Times New Roman" w:cs="Arial"/>
          <w:kern w:val="0"/>
          <w:szCs w:val="20"/>
          <w:lang w:eastAsia="pl-PL" w:bidi="ar-SA"/>
        </w:rPr>
        <w:t>Tel./fax: ……………………………………………….</w:t>
      </w:r>
    </w:p>
    <w:p w:rsidR="00502D51" w:rsidRPr="00502D51" w:rsidRDefault="00502D51" w:rsidP="00502D51">
      <w:pPr>
        <w:widowControl/>
        <w:suppressAutoHyphens w:val="0"/>
        <w:spacing w:line="40" w:lineRule="exact"/>
        <w:rPr>
          <w:rFonts w:ascii="Times New Roman" w:eastAsia="Times New Roman" w:hAnsi="Times New Roman" w:cs="Arial"/>
          <w:kern w:val="0"/>
          <w:szCs w:val="20"/>
          <w:lang w:eastAsia="pl-PL" w:bidi="ar-SA"/>
        </w:rPr>
      </w:pPr>
    </w:p>
    <w:p w:rsidR="00502D51" w:rsidRPr="00502D51" w:rsidRDefault="00502D51" w:rsidP="00502D51">
      <w:pPr>
        <w:widowControl/>
        <w:suppressAutoHyphens w:val="0"/>
        <w:spacing w:line="200" w:lineRule="exact"/>
        <w:rPr>
          <w:rFonts w:ascii="Times New Roman" w:eastAsia="Times New Roman" w:hAnsi="Times New Roman" w:cs="Arial"/>
          <w:kern w:val="0"/>
          <w:szCs w:val="20"/>
          <w:lang w:eastAsia="pl-PL" w:bidi="ar-SA"/>
        </w:rPr>
      </w:pPr>
      <w:r w:rsidRPr="00502D51">
        <w:rPr>
          <w:rFonts w:ascii="Times New Roman" w:eastAsia="Times New Roman" w:hAnsi="Times New Roman" w:cs="Arial"/>
          <w:kern w:val="0"/>
          <w:szCs w:val="20"/>
          <w:lang w:eastAsia="pl-PL" w:bidi="ar-SA"/>
        </w:rPr>
        <w:t>E-mail: ………………………………………………...</w:t>
      </w:r>
    </w:p>
    <w:p w:rsidR="00502D51" w:rsidRPr="00502D51" w:rsidRDefault="00502D51" w:rsidP="00502D51">
      <w:pPr>
        <w:widowControl/>
        <w:suppressAutoHyphens w:val="0"/>
        <w:spacing w:line="200" w:lineRule="exact"/>
        <w:rPr>
          <w:rFonts w:ascii="Times New Roman" w:eastAsia="Times New Roman" w:hAnsi="Times New Roman" w:cs="Arial"/>
          <w:kern w:val="0"/>
          <w:szCs w:val="20"/>
          <w:lang w:eastAsia="pl-PL" w:bidi="ar-SA"/>
        </w:rPr>
      </w:pPr>
    </w:p>
    <w:p w:rsidR="00502D51" w:rsidRPr="00502D51" w:rsidRDefault="00502D51" w:rsidP="00502D51">
      <w:pPr>
        <w:widowControl/>
        <w:suppressAutoHyphens w:val="0"/>
        <w:spacing w:line="200" w:lineRule="exact"/>
        <w:rPr>
          <w:rFonts w:ascii="Times New Roman" w:eastAsia="Times New Roman" w:hAnsi="Times New Roman" w:cs="Times New Roman"/>
          <w:kern w:val="0"/>
          <w:lang w:eastAsia="pl-PL" w:bidi="ar-SA"/>
        </w:rPr>
      </w:pPr>
    </w:p>
    <w:p w:rsidR="00502D51" w:rsidRPr="00502D51" w:rsidRDefault="00502D51" w:rsidP="00502D51">
      <w:pPr>
        <w:widowControl/>
        <w:suppressAutoHyphens w:val="0"/>
        <w:spacing w:line="223" w:lineRule="exact"/>
        <w:rPr>
          <w:rFonts w:ascii="Times New Roman" w:eastAsia="Times New Roman" w:hAnsi="Times New Roman" w:cs="Times New Roman"/>
          <w:kern w:val="0"/>
          <w:lang w:eastAsia="pl-PL" w:bidi="ar-SA"/>
        </w:rPr>
      </w:pPr>
    </w:p>
    <w:p w:rsidR="0015500A" w:rsidRDefault="00502D51" w:rsidP="00502D51">
      <w:pPr>
        <w:widowControl/>
        <w:suppressAutoHyphens w:val="0"/>
        <w:spacing w:line="253" w:lineRule="auto"/>
        <w:ind w:left="4"/>
        <w:jc w:val="both"/>
        <w:rPr>
          <w:rFonts w:ascii="Times New Roman" w:eastAsia="Times New Roman" w:hAnsi="Times New Roman" w:cs="Times New Roman"/>
          <w:kern w:val="0"/>
          <w:lang w:eastAsia="en-US" w:bidi="ar-SA"/>
        </w:rPr>
      </w:pPr>
      <w:r w:rsidRPr="00502D51">
        <w:rPr>
          <w:rFonts w:ascii="Times New Roman" w:eastAsia="Calibri" w:hAnsi="Times New Roman" w:cs="Times New Roman"/>
          <w:kern w:val="0"/>
          <w:lang w:eastAsia="pl-PL" w:bidi="ar-SA"/>
        </w:rPr>
        <w:t xml:space="preserve">Przystępując do udziału w postępowaniu prowadzonym w trybie zapytania ofertowego na </w:t>
      </w:r>
      <w:r w:rsidRPr="00502D51">
        <w:rPr>
          <w:rFonts w:ascii="Times New Roman" w:eastAsia="Calibri" w:hAnsi="Times New Roman" w:cs="Times New Roman"/>
          <w:b/>
          <w:kern w:val="0"/>
          <w:lang w:eastAsia="pl-PL" w:bidi="ar-SA"/>
        </w:rPr>
        <w:t>„</w:t>
      </w:r>
      <w:r>
        <w:rPr>
          <w:rFonts w:ascii="Times New Roman" w:eastAsia="Times New Roman" w:hAnsi="Times New Roman" w:cs="Times New Roman"/>
          <w:kern w:val="0"/>
          <w:lang w:eastAsia="en-US" w:bidi="ar-SA"/>
        </w:rPr>
        <w:t>P</w:t>
      </w:r>
      <w:r w:rsidRPr="00BE05BE">
        <w:rPr>
          <w:rFonts w:ascii="Times New Roman" w:eastAsia="Times New Roman" w:hAnsi="Times New Roman" w:cs="Times New Roman"/>
          <w:kern w:val="0"/>
          <w:lang w:eastAsia="en-US" w:bidi="ar-SA"/>
        </w:rPr>
        <w:t>rzygotowanie, dosta</w:t>
      </w:r>
      <w:r w:rsidR="00E043E0">
        <w:rPr>
          <w:rFonts w:ascii="Times New Roman" w:eastAsia="Times New Roman" w:hAnsi="Times New Roman" w:cs="Times New Roman"/>
          <w:kern w:val="0"/>
          <w:lang w:eastAsia="en-US" w:bidi="ar-SA"/>
        </w:rPr>
        <w:t>wę i</w:t>
      </w:r>
      <w:r w:rsidRPr="00BE05BE">
        <w:rPr>
          <w:rFonts w:ascii="Times New Roman" w:eastAsia="Times New Roman" w:hAnsi="Times New Roman" w:cs="Times New Roman"/>
          <w:kern w:val="0"/>
          <w:lang w:eastAsia="en-US" w:bidi="ar-SA"/>
        </w:rPr>
        <w:t xml:space="preserve"> wydawanie </w:t>
      </w:r>
      <w:r w:rsidR="00E043E0">
        <w:rPr>
          <w:rFonts w:ascii="Times New Roman" w:eastAsia="Times New Roman" w:hAnsi="Times New Roman" w:cs="Times New Roman"/>
          <w:kern w:val="0"/>
          <w:lang w:eastAsia="en-US" w:bidi="ar-SA"/>
        </w:rPr>
        <w:t xml:space="preserve">gorących </w:t>
      </w:r>
      <w:r w:rsidRPr="00BE05BE">
        <w:rPr>
          <w:rFonts w:ascii="Times New Roman" w:eastAsia="Times New Roman" w:hAnsi="Times New Roman" w:cs="Times New Roman"/>
          <w:kern w:val="0"/>
          <w:lang w:eastAsia="en-US" w:bidi="ar-SA"/>
        </w:rPr>
        <w:t>pos</w:t>
      </w:r>
      <w:r w:rsidR="00E043E0">
        <w:rPr>
          <w:rFonts w:ascii="Times New Roman" w:eastAsia="Times New Roman" w:hAnsi="Times New Roman" w:cs="Times New Roman"/>
          <w:kern w:val="0"/>
          <w:lang w:eastAsia="en-US" w:bidi="ar-SA"/>
        </w:rPr>
        <w:t>iłków d</w:t>
      </w:r>
      <w:r w:rsidRPr="00BE05BE">
        <w:rPr>
          <w:rFonts w:ascii="Times New Roman" w:eastAsia="Times New Roman" w:hAnsi="Times New Roman" w:cs="Times New Roman"/>
          <w:kern w:val="0"/>
          <w:lang w:eastAsia="en-US" w:bidi="ar-SA"/>
        </w:rPr>
        <w:t xml:space="preserve">la uczniów </w:t>
      </w:r>
      <w:r w:rsidR="00E043E0">
        <w:rPr>
          <w:rFonts w:ascii="Times New Roman" w:eastAsia="Times New Roman" w:hAnsi="Times New Roman" w:cs="Times New Roman"/>
          <w:kern w:val="0"/>
          <w:lang w:eastAsia="en-US" w:bidi="ar-SA"/>
        </w:rPr>
        <w:t xml:space="preserve">Szkoły Podstawowej </w:t>
      </w:r>
    </w:p>
    <w:p w:rsidR="00502D51" w:rsidRPr="00502D51" w:rsidRDefault="00C516DB" w:rsidP="00502D51">
      <w:pPr>
        <w:widowControl/>
        <w:suppressAutoHyphens w:val="0"/>
        <w:spacing w:line="253" w:lineRule="auto"/>
        <w:ind w:left="4"/>
        <w:jc w:val="both"/>
        <w:rPr>
          <w:rFonts w:ascii="Times New Roman" w:eastAsia="Calibri" w:hAnsi="Times New Roman" w:cs="Times New Roman"/>
          <w:b/>
          <w:kern w:val="0"/>
          <w:lang w:eastAsia="pl-PL" w:bidi="ar-SA"/>
        </w:rPr>
      </w:pPr>
      <w:r>
        <w:rPr>
          <w:rFonts w:ascii="Times New Roman" w:eastAsia="Times New Roman" w:hAnsi="Times New Roman" w:cs="Times New Roman"/>
          <w:kern w:val="0"/>
          <w:lang w:eastAsia="en-US" w:bidi="ar-SA"/>
        </w:rPr>
        <w:t>w 202</w:t>
      </w:r>
      <w:r w:rsidR="00232AFE">
        <w:rPr>
          <w:rFonts w:ascii="Times New Roman" w:eastAsia="Times New Roman" w:hAnsi="Times New Roman" w:cs="Times New Roman"/>
          <w:kern w:val="0"/>
          <w:lang w:eastAsia="en-US" w:bidi="ar-SA"/>
        </w:rPr>
        <w:t>6</w:t>
      </w:r>
      <w:r w:rsidR="00E043E0">
        <w:rPr>
          <w:rFonts w:ascii="Times New Roman" w:eastAsia="Times New Roman" w:hAnsi="Times New Roman" w:cs="Times New Roman"/>
          <w:kern w:val="0"/>
          <w:lang w:eastAsia="en-US" w:bidi="ar-SA"/>
        </w:rPr>
        <w:t xml:space="preserve"> r.</w:t>
      </w:r>
      <w:r w:rsidR="00502D51" w:rsidRPr="00502D51">
        <w:rPr>
          <w:rFonts w:ascii="Times New Roman" w:eastAsia="Calibri" w:hAnsi="Times New Roman" w:cs="Times New Roman"/>
          <w:b/>
          <w:kern w:val="0"/>
          <w:lang w:eastAsia="pl-PL" w:bidi="ar-SA"/>
        </w:rPr>
        <w:t>”</w:t>
      </w:r>
    </w:p>
    <w:p w:rsidR="00502D51" w:rsidRPr="00502D51" w:rsidRDefault="00502D51" w:rsidP="00502D51">
      <w:pPr>
        <w:widowControl/>
        <w:suppressAutoHyphens w:val="0"/>
        <w:spacing w:line="312" w:lineRule="exact"/>
        <w:rPr>
          <w:rFonts w:ascii="Times New Roman" w:eastAsia="Times New Roman" w:hAnsi="Times New Roman" w:cs="Times New Roman"/>
          <w:kern w:val="0"/>
          <w:lang w:eastAsia="pl-PL" w:bidi="ar-SA"/>
        </w:rPr>
      </w:pPr>
    </w:p>
    <w:p w:rsidR="00502D51" w:rsidRPr="00502D51" w:rsidRDefault="00502D51" w:rsidP="00502D51">
      <w:pPr>
        <w:widowControl/>
        <w:suppressAutoHyphens w:val="0"/>
        <w:spacing w:line="0" w:lineRule="atLeast"/>
        <w:ind w:left="4"/>
        <w:rPr>
          <w:rFonts w:ascii="Times New Roman" w:eastAsia="Calibri" w:hAnsi="Times New Roman" w:cs="Times New Roman"/>
          <w:kern w:val="0"/>
          <w:u w:val="single"/>
          <w:lang w:eastAsia="pl-PL" w:bidi="ar-SA"/>
        </w:rPr>
      </w:pPr>
      <w:r w:rsidRPr="00502D51">
        <w:rPr>
          <w:rFonts w:ascii="Times New Roman" w:eastAsia="Calibri" w:hAnsi="Times New Roman" w:cs="Times New Roman"/>
          <w:kern w:val="0"/>
          <w:u w:val="single"/>
          <w:lang w:eastAsia="pl-PL" w:bidi="ar-SA"/>
        </w:rPr>
        <w:t>Oświadczam/y, że Wykonawca spełnia warunki dotyczące:</w:t>
      </w:r>
    </w:p>
    <w:p w:rsidR="00502D51" w:rsidRPr="00502D51" w:rsidRDefault="00502D51" w:rsidP="00502D51">
      <w:pPr>
        <w:widowControl/>
        <w:suppressAutoHyphens w:val="0"/>
        <w:spacing w:line="377" w:lineRule="exact"/>
        <w:rPr>
          <w:rFonts w:ascii="Times New Roman" w:eastAsia="Times New Roman" w:hAnsi="Times New Roman" w:cs="Times New Roman"/>
          <w:kern w:val="0"/>
          <w:lang w:eastAsia="pl-PL" w:bidi="ar-SA"/>
        </w:rPr>
      </w:pPr>
    </w:p>
    <w:p w:rsidR="00502D51" w:rsidRPr="00502D51" w:rsidRDefault="00E043E0" w:rsidP="00E043E0">
      <w:pPr>
        <w:tabs>
          <w:tab w:val="left" w:pos="284"/>
        </w:tabs>
        <w:suppressAutoHyphens w:val="0"/>
        <w:autoSpaceDE w:val="0"/>
        <w:autoSpaceDN w:val="0"/>
        <w:spacing w:line="235" w:lineRule="auto"/>
        <w:ind w:right="20"/>
        <w:jc w:val="both"/>
        <w:rPr>
          <w:rFonts w:ascii="Times New Roman" w:eastAsia="Arial" w:hAnsi="Times New Roman" w:cs="Times New Roman"/>
          <w:kern w:val="0"/>
          <w:lang w:eastAsia="pl-PL" w:bidi="ar-SA"/>
        </w:rPr>
      </w:pPr>
      <w:r>
        <w:rPr>
          <w:rFonts w:ascii="Times New Roman" w:eastAsia="Calibri" w:hAnsi="Times New Roman" w:cs="Times New Roman"/>
          <w:kern w:val="0"/>
          <w:lang w:eastAsia="pl-PL" w:bidi="ar-SA"/>
        </w:rPr>
        <w:t xml:space="preserve">1) </w:t>
      </w:r>
      <w:r w:rsidR="00502D51" w:rsidRPr="00502D51">
        <w:rPr>
          <w:rFonts w:ascii="Times New Roman" w:eastAsia="Calibri" w:hAnsi="Times New Roman" w:cs="Times New Roman"/>
          <w:kern w:val="0"/>
          <w:lang w:eastAsia="pl-PL" w:bidi="ar-SA"/>
        </w:rPr>
        <w:t xml:space="preserve">posiadania odpowiedniej wiedzy i doświadczenia, niezbędnych do prawidłowego wykonania </w:t>
      </w:r>
      <w:r>
        <w:rPr>
          <w:rFonts w:ascii="Times New Roman" w:eastAsia="Calibri" w:hAnsi="Times New Roman" w:cs="Times New Roman"/>
          <w:kern w:val="0"/>
          <w:lang w:eastAsia="pl-PL" w:bidi="ar-SA"/>
        </w:rPr>
        <w:br/>
        <w:t xml:space="preserve">    </w:t>
      </w:r>
      <w:r w:rsidR="00502D51" w:rsidRPr="00502D51">
        <w:rPr>
          <w:rFonts w:ascii="Times New Roman" w:eastAsia="Calibri" w:hAnsi="Times New Roman" w:cs="Times New Roman"/>
          <w:kern w:val="0"/>
          <w:lang w:eastAsia="pl-PL" w:bidi="ar-SA"/>
        </w:rPr>
        <w:t>usługi</w:t>
      </w:r>
      <w:r>
        <w:rPr>
          <w:rFonts w:ascii="Times New Roman" w:eastAsia="Calibri" w:hAnsi="Times New Roman" w:cs="Times New Roman"/>
          <w:kern w:val="0"/>
          <w:lang w:eastAsia="pl-PL" w:bidi="ar-SA"/>
        </w:rPr>
        <w:t>;</w:t>
      </w:r>
      <w:r>
        <w:rPr>
          <w:rFonts w:ascii="Times New Roman" w:eastAsia="Calibri" w:hAnsi="Times New Roman" w:cs="Times New Roman"/>
          <w:kern w:val="0"/>
          <w:lang w:eastAsia="pl-PL" w:bidi="ar-SA"/>
        </w:rPr>
        <w:br/>
        <w:t xml:space="preserve">2) </w:t>
      </w:r>
      <w:r w:rsidR="00502D51" w:rsidRPr="00502D51">
        <w:rPr>
          <w:rFonts w:ascii="Times New Roman" w:eastAsia="Calibri" w:hAnsi="Times New Roman" w:cs="Times New Roman"/>
          <w:kern w:val="0"/>
          <w:lang w:eastAsia="pl-PL" w:bidi="ar-SA"/>
        </w:rPr>
        <w:t>posiadania uprawnień do wykonywania określonej działalności lub czynności związanej</w:t>
      </w:r>
      <w:r>
        <w:rPr>
          <w:rFonts w:ascii="Times New Roman" w:eastAsia="Calibri" w:hAnsi="Times New Roman" w:cs="Times New Roman"/>
          <w:kern w:val="0"/>
          <w:lang w:eastAsia="pl-PL" w:bidi="ar-SA"/>
        </w:rPr>
        <w:br/>
        <w:t xml:space="preserve">    </w:t>
      </w:r>
      <w:r w:rsidR="00502D51" w:rsidRPr="00502D51">
        <w:rPr>
          <w:rFonts w:ascii="Times New Roman" w:eastAsia="Calibri" w:hAnsi="Times New Roman" w:cs="Times New Roman"/>
          <w:kern w:val="0"/>
          <w:lang w:eastAsia="pl-PL" w:bidi="ar-SA"/>
        </w:rPr>
        <w:t xml:space="preserve">z przedmiotem zapytania ofertowego, jeżeli przepisy prawa nakładają obowiązek ich </w:t>
      </w:r>
      <w:r>
        <w:rPr>
          <w:rFonts w:ascii="Times New Roman" w:eastAsia="Calibri" w:hAnsi="Times New Roman" w:cs="Times New Roman"/>
          <w:kern w:val="0"/>
          <w:lang w:eastAsia="pl-PL" w:bidi="ar-SA"/>
        </w:rPr>
        <w:br/>
        <w:t xml:space="preserve">    </w:t>
      </w:r>
      <w:r w:rsidR="00502D51" w:rsidRPr="00502D51">
        <w:rPr>
          <w:rFonts w:ascii="Times New Roman" w:eastAsia="Calibri" w:hAnsi="Times New Roman" w:cs="Times New Roman"/>
          <w:kern w:val="0"/>
          <w:lang w:eastAsia="pl-PL" w:bidi="ar-SA"/>
        </w:rPr>
        <w:t>posiadania;</w:t>
      </w:r>
    </w:p>
    <w:p w:rsidR="00502D51" w:rsidRPr="00502D51" w:rsidRDefault="00502D51" w:rsidP="00502D51">
      <w:pPr>
        <w:widowControl/>
        <w:suppressAutoHyphens w:val="0"/>
        <w:spacing w:line="98" w:lineRule="exact"/>
        <w:rPr>
          <w:rFonts w:ascii="Times New Roman" w:eastAsia="Arial" w:hAnsi="Times New Roman" w:cs="Times New Roman"/>
          <w:kern w:val="0"/>
          <w:lang w:eastAsia="pl-PL" w:bidi="ar-SA"/>
        </w:rPr>
      </w:pPr>
    </w:p>
    <w:p w:rsidR="00502D51" w:rsidRPr="00502D51" w:rsidRDefault="00E043E0" w:rsidP="00E043E0">
      <w:pPr>
        <w:tabs>
          <w:tab w:val="left" w:pos="284"/>
        </w:tabs>
        <w:suppressAutoHyphens w:val="0"/>
        <w:autoSpaceDE w:val="0"/>
        <w:autoSpaceDN w:val="0"/>
        <w:spacing w:line="236" w:lineRule="auto"/>
        <w:ind w:right="20"/>
        <w:jc w:val="both"/>
        <w:rPr>
          <w:rFonts w:ascii="Times New Roman" w:eastAsia="Arial" w:hAnsi="Times New Roman" w:cs="Times New Roman"/>
          <w:kern w:val="0"/>
          <w:lang w:eastAsia="pl-PL" w:bidi="ar-SA"/>
        </w:rPr>
      </w:pPr>
      <w:r>
        <w:rPr>
          <w:rFonts w:ascii="Times New Roman" w:eastAsia="Calibri" w:hAnsi="Times New Roman" w:cs="Times New Roman"/>
          <w:kern w:val="0"/>
          <w:lang w:eastAsia="pl-PL" w:bidi="ar-SA"/>
        </w:rPr>
        <w:t xml:space="preserve">3) </w:t>
      </w:r>
      <w:r w:rsidR="00502D51" w:rsidRPr="00502D51">
        <w:rPr>
          <w:rFonts w:ascii="Times New Roman" w:eastAsia="Calibri" w:hAnsi="Times New Roman" w:cs="Times New Roman"/>
          <w:kern w:val="0"/>
          <w:lang w:eastAsia="pl-PL" w:bidi="ar-SA"/>
        </w:rPr>
        <w:t>dysponowania odpowiednim potencjałem technicznym</w:t>
      </w:r>
      <w:r w:rsidR="00951902">
        <w:rPr>
          <w:rFonts w:ascii="Times New Roman" w:eastAsia="Calibri" w:hAnsi="Times New Roman" w:cs="Times New Roman"/>
          <w:kern w:val="0"/>
          <w:lang w:eastAsia="pl-PL" w:bidi="ar-SA"/>
        </w:rPr>
        <w:t xml:space="preserve"> </w:t>
      </w:r>
      <w:r w:rsidR="00502D51" w:rsidRPr="00502D51">
        <w:rPr>
          <w:rFonts w:ascii="Times New Roman" w:eastAsia="Calibri" w:hAnsi="Times New Roman" w:cs="Times New Roman"/>
          <w:kern w:val="0"/>
          <w:lang w:eastAsia="pl-PL" w:bidi="ar-SA"/>
        </w:rPr>
        <w:t xml:space="preserve">niezbędnym do prawidłowej </w:t>
      </w:r>
      <w:r>
        <w:rPr>
          <w:rFonts w:ascii="Times New Roman" w:eastAsia="Calibri" w:hAnsi="Times New Roman" w:cs="Times New Roman"/>
          <w:kern w:val="0"/>
          <w:lang w:eastAsia="pl-PL" w:bidi="ar-SA"/>
        </w:rPr>
        <w:br/>
        <w:t xml:space="preserve">     </w:t>
      </w:r>
      <w:r w:rsidR="00502D51" w:rsidRPr="00502D51">
        <w:rPr>
          <w:rFonts w:ascii="Times New Roman" w:eastAsia="Calibri" w:hAnsi="Times New Roman" w:cs="Times New Roman"/>
          <w:kern w:val="0"/>
          <w:lang w:eastAsia="pl-PL" w:bidi="ar-SA"/>
        </w:rPr>
        <w:t>realizacji zamówienia</w:t>
      </w:r>
      <w:r>
        <w:rPr>
          <w:rFonts w:ascii="Times New Roman" w:eastAsia="Calibri" w:hAnsi="Times New Roman" w:cs="Times New Roman"/>
          <w:kern w:val="0"/>
          <w:lang w:eastAsia="pl-PL" w:bidi="ar-SA"/>
        </w:rPr>
        <w:t>;</w:t>
      </w:r>
    </w:p>
    <w:p w:rsidR="00502D51" w:rsidRPr="00502D51" w:rsidRDefault="00502D51" w:rsidP="00502D51">
      <w:pPr>
        <w:widowControl/>
        <w:suppressAutoHyphens w:val="0"/>
        <w:spacing w:line="98" w:lineRule="exact"/>
        <w:rPr>
          <w:rFonts w:ascii="Times New Roman" w:eastAsia="Arial" w:hAnsi="Times New Roman" w:cs="Times New Roman"/>
          <w:kern w:val="0"/>
          <w:lang w:eastAsia="pl-PL" w:bidi="ar-SA"/>
        </w:rPr>
      </w:pPr>
    </w:p>
    <w:p w:rsidR="00502D51" w:rsidRPr="00502D51" w:rsidRDefault="00E043E0" w:rsidP="00E043E0">
      <w:pPr>
        <w:tabs>
          <w:tab w:val="left" w:pos="284"/>
        </w:tabs>
        <w:suppressAutoHyphens w:val="0"/>
        <w:autoSpaceDE w:val="0"/>
        <w:autoSpaceDN w:val="0"/>
        <w:spacing w:line="236" w:lineRule="auto"/>
        <w:ind w:right="20"/>
        <w:jc w:val="both"/>
        <w:rPr>
          <w:rFonts w:ascii="Times New Roman" w:eastAsia="Arial" w:hAnsi="Times New Roman" w:cs="Times New Roman"/>
          <w:kern w:val="0"/>
          <w:lang w:eastAsia="pl-PL" w:bidi="ar-SA"/>
        </w:rPr>
      </w:pPr>
      <w:r>
        <w:rPr>
          <w:rFonts w:ascii="Times New Roman" w:eastAsia="Calibri" w:hAnsi="Times New Roman" w:cs="Times New Roman"/>
          <w:kern w:val="0"/>
          <w:lang w:eastAsia="pl-PL" w:bidi="ar-SA"/>
        </w:rPr>
        <w:t xml:space="preserve">4) </w:t>
      </w:r>
      <w:r w:rsidR="00502D51" w:rsidRPr="00502D51">
        <w:rPr>
          <w:rFonts w:ascii="Times New Roman" w:eastAsia="Calibri" w:hAnsi="Times New Roman" w:cs="Times New Roman"/>
          <w:kern w:val="0"/>
          <w:lang w:eastAsia="pl-PL" w:bidi="ar-SA"/>
        </w:rPr>
        <w:t>dysponowania odpowiednimi osobami, zdolnymi do prawidłowej realizacji zamówienia</w:t>
      </w:r>
      <w:r>
        <w:rPr>
          <w:rFonts w:ascii="Times New Roman" w:eastAsia="Calibri" w:hAnsi="Times New Roman" w:cs="Times New Roman"/>
          <w:kern w:val="0"/>
          <w:lang w:eastAsia="pl-PL" w:bidi="ar-SA"/>
        </w:rPr>
        <w:t>;</w:t>
      </w:r>
    </w:p>
    <w:p w:rsidR="00502D51" w:rsidRPr="00502D51" w:rsidRDefault="00502D51" w:rsidP="00502D51">
      <w:pPr>
        <w:widowControl/>
        <w:suppressAutoHyphens w:val="0"/>
        <w:spacing w:line="98" w:lineRule="exact"/>
        <w:rPr>
          <w:rFonts w:ascii="Times New Roman" w:eastAsia="Arial" w:hAnsi="Times New Roman" w:cs="Times New Roman"/>
          <w:kern w:val="0"/>
          <w:lang w:eastAsia="pl-PL" w:bidi="ar-SA"/>
        </w:rPr>
      </w:pPr>
    </w:p>
    <w:p w:rsidR="00502D51" w:rsidRPr="00502D51" w:rsidRDefault="00E043E0" w:rsidP="00E043E0">
      <w:pPr>
        <w:tabs>
          <w:tab w:val="left" w:pos="284"/>
        </w:tabs>
        <w:suppressAutoHyphens w:val="0"/>
        <w:autoSpaceDE w:val="0"/>
        <w:autoSpaceDN w:val="0"/>
        <w:spacing w:line="236" w:lineRule="auto"/>
        <w:ind w:right="20"/>
        <w:jc w:val="both"/>
        <w:rPr>
          <w:rFonts w:ascii="Times New Roman" w:eastAsia="Arial" w:hAnsi="Times New Roman" w:cs="Times New Roman"/>
          <w:kern w:val="0"/>
          <w:lang w:eastAsia="pl-PL" w:bidi="ar-SA"/>
        </w:rPr>
      </w:pPr>
      <w:r>
        <w:rPr>
          <w:rFonts w:ascii="Times New Roman" w:eastAsia="Calibri" w:hAnsi="Times New Roman" w:cs="Times New Roman"/>
          <w:kern w:val="0"/>
          <w:lang w:eastAsia="pl-PL" w:bidi="ar-SA"/>
        </w:rPr>
        <w:t xml:space="preserve">5) </w:t>
      </w:r>
      <w:r w:rsidR="00502D51" w:rsidRPr="00502D51">
        <w:rPr>
          <w:rFonts w:ascii="Times New Roman" w:eastAsia="Calibri" w:hAnsi="Times New Roman" w:cs="Times New Roman"/>
          <w:kern w:val="0"/>
          <w:lang w:eastAsia="pl-PL" w:bidi="ar-SA"/>
        </w:rPr>
        <w:t xml:space="preserve">pozostawania w sytuacji ekonomicznej i finansowej, pozwalającej na prawidłowe </w:t>
      </w:r>
      <w:r>
        <w:rPr>
          <w:rFonts w:ascii="Times New Roman" w:eastAsia="Calibri" w:hAnsi="Times New Roman" w:cs="Times New Roman"/>
          <w:kern w:val="0"/>
          <w:lang w:eastAsia="pl-PL" w:bidi="ar-SA"/>
        </w:rPr>
        <w:br/>
        <w:t xml:space="preserve">    </w:t>
      </w:r>
      <w:r w:rsidR="00502D51" w:rsidRPr="00502D51">
        <w:rPr>
          <w:rFonts w:ascii="Times New Roman" w:eastAsia="Calibri" w:hAnsi="Times New Roman" w:cs="Times New Roman"/>
          <w:kern w:val="0"/>
          <w:lang w:eastAsia="pl-PL" w:bidi="ar-SA"/>
        </w:rPr>
        <w:t>wykonanie zamówienia</w:t>
      </w:r>
      <w:r>
        <w:rPr>
          <w:rFonts w:ascii="Times New Roman" w:eastAsia="Calibri" w:hAnsi="Times New Roman" w:cs="Times New Roman"/>
          <w:kern w:val="0"/>
          <w:lang w:eastAsia="pl-PL" w:bidi="ar-SA"/>
        </w:rPr>
        <w:t>;</w:t>
      </w:r>
    </w:p>
    <w:p w:rsidR="00502D51" w:rsidRPr="00502D51" w:rsidRDefault="00502D51" w:rsidP="00502D51">
      <w:pPr>
        <w:widowControl/>
        <w:suppressAutoHyphens w:val="0"/>
        <w:spacing w:line="45" w:lineRule="exact"/>
        <w:rPr>
          <w:rFonts w:ascii="Times New Roman" w:eastAsia="Arial" w:hAnsi="Times New Roman" w:cs="Times New Roman"/>
          <w:kern w:val="0"/>
          <w:lang w:eastAsia="pl-PL" w:bidi="ar-SA"/>
        </w:rPr>
      </w:pPr>
    </w:p>
    <w:p w:rsidR="00502D51" w:rsidRPr="00502D51" w:rsidRDefault="00E043E0" w:rsidP="00E043E0">
      <w:pPr>
        <w:tabs>
          <w:tab w:val="left" w:pos="284"/>
        </w:tabs>
        <w:suppressAutoHyphens w:val="0"/>
        <w:autoSpaceDE w:val="0"/>
        <w:autoSpaceDN w:val="0"/>
        <w:spacing w:line="0" w:lineRule="atLeast"/>
        <w:rPr>
          <w:rFonts w:ascii="Times New Roman" w:eastAsia="Arial" w:hAnsi="Times New Roman" w:cs="Times New Roman"/>
          <w:kern w:val="0"/>
          <w:lang w:eastAsia="pl-PL" w:bidi="ar-SA"/>
        </w:rPr>
      </w:pPr>
      <w:r>
        <w:rPr>
          <w:rFonts w:ascii="Times New Roman" w:eastAsia="Calibri" w:hAnsi="Times New Roman" w:cs="Times New Roman"/>
          <w:kern w:val="0"/>
          <w:lang w:eastAsia="pl-PL" w:bidi="ar-SA"/>
        </w:rPr>
        <w:t xml:space="preserve">5) </w:t>
      </w:r>
      <w:r w:rsidR="00502D51" w:rsidRPr="00502D51">
        <w:rPr>
          <w:rFonts w:ascii="Times New Roman" w:eastAsia="Calibri" w:hAnsi="Times New Roman" w:cs="Times New Roman"/>
          <w:kern w:val="0"/>
          <w:lang w:eastAsia="pl-PL" w:bidi="ar-SA"/>
        </w:rPr>
        <w:t>spełnienia warunków określonych w opisie przedmiotu zamówienia.</w:t>
      </w:r>
    </w:p>
    <w:p w:rsidR="00502D51" w:rsidRPr="00502D51" w:rsidRDefault="00502D51" w:rsidP="00502D51">
      <w:pPr>
        <w:widowControl/>
        <w:suppressAutoHyphens w:val="0"/>
        <w:spacing w:line="200" w:lineRule="exact"/>
        <w:rPr>
          <w:rFonts w:ascii="Times New Roman" w:eastAsia="Times New Roman" w:hAnsi="Times New Roman" w:cs="Times New Roman"/>
          <w:kern w:val="0"/>
          <w:lang w:eastAsia="pl-PL" w:bidi="ar-SA"/>
        </w:rPr>
      </w:pPr>
    </w:p>
    <w:p w:rsidR="00502D51" w:rsidRPr="00502D51" w:rsidRDefault="00502D51" w:rsidP="00502D51">
      <w:pPr>
        <w:widowControl/>
        <w:suppressAutoHyphens w:val="0"/>
        <w:spacing w:line="200" w:lineRule="exact"/>
        <w:rPr>
          <w:rFonts w:ascii="Times New Roman" w:eastAsia="Times New Roman" w:hAnsi="Times New Roman" w:cs="Times New Roman"/>
          <w:kern w:val="0"/>
          <w:lang w:eastAsia="pl-PL" w:bidi="ar-SA"/>
        </w:rPr>
      </w:pPr>
    </w:p>
    <w:p w:rsidR="00502D51" w:rsidRPr="00502D51" w:rsidRDefault="00502D51" w:rsidP="00502D51">
      <w:pPr>
        <w:widowControl/>
        <w:suppressAutoHyphens w:val="0"/>
        <w:spacing w:line="200" w:lineRule="exact"/>
        <w:rPr>
          <w:rFonts w:ascii="Times New Roman" w:eastAsia="Times New Roman" w:hAnsi="Times New Roman" w:cs="Times New Roman"/>
          <w:kern w:val="0"/>
          <w:lang w:eastAsia="pl-PL" w:bidi="ar-SA"/>
        </w:rPr>
      </w:pPr>
    </w:p>
    <w:p w:rsidR="00502D51" w:rsidRDefault="00502D51" w:rsidP="00502D51">
      <w:pPr>
        <w:widowControl/>
        <w:suppressAutoHyphens w:val="0"/>
        <w:spacing w:line="200" w:lineRule="exact"/>
        <w:rPr>
          <w:rFonts w:ascii="Times New Roman" w:eastAsia="Times New Roman" w:hAnsi="Times New Roman" w:cs="Times New Roman"/>
          <w:kern w:val="0"/>
          <w:lang w:eastAsia="pl-PL" w:bidi="ar-SA"/>
        </w:rPr>
      </w:pPr>
    </w:p>
    <w:p w:rsidR="00E043E0" w:rsidRPr="00502D51" w:rsidRDefault="00E043E0" w:rsidP="00502D51">
      <w:pPr>
        <w:widowControl/>
        <w:suppressAutoHyphens w:val="0"/>
        <w:spacing w:line="200" w:lineRule="exact"/>
        <w:rPr>
          <w:rFonts w:ascii="Times New Roman" w:eastAsia="Times New Roman" w:hAnsi="Times New Roman" w:cs="Times New Roman"/>
          <w:kern w:val="0"/>
          <w:lang w:eastAsia="pl-PL" w:bidi="ar-SA"/>
        </w:rPr>
      </w:pPr>
    </w:p>
    <w:p w:rsidR="00502D51" w:rsidRPr="00502D51" w:rsidRDefault="00502D51" w:rsidP="00E043E0">
      <w:pPr>
        <w:widowControl/>
        <w:suppressAutoHyphens w:val="0"/>
        <w:spacing w:line="240" w:lineRule="auto"/>
        <w:rPr>
          <w:rFonts w:ascii="Times New Roman" w:eastAsia="Times New Roman" w:hAnsi="Times New Roman" w:cs="Times New Roman"/>
          <w:kern w:val="0"/>
          <w:lang w:eastAsia="pl-PL" w:bidi="ar-SA"/>
        </w:rPr>
      </w:pPr>
    </w:p>
    <w:p w:rsidR="00502D51" w:rsidRPr="00502D51" w:rsidRDefault="00502D51" w:rsidP="00E043E0">
      <w:pPr>
        <w:widowControl/>
        <w:suppressAutoHyphens w:val="0"/>
        <w:spacing w:line="240" w:lineRule="auto"/>
        <w:ind w:left="4956" w:firstLine="708"/>
        <w:rPr>
          <w:rFonts w:ascii="Times New Roman" w:eastAsia="Calibri" w:hAnsi="Times New Roman" w:cs="Times New Roman"/>
          <w:kern w:val="0"/>
          <w:lang w:eastAsia="pl-PL" w:bidi="ar-SA"/>
        </w:rPr>
      </w:pPr>
      <w:r w:rsidRPr="00502D51">
        <w:rPr>
          <w:rFonts w:ascii="Times New Roman" w:eastAsia="Calibri" w:hAnsi="Times New Roman" w:cs="Times New Roman"/>
          <w:kern w:val="0"/>
          <w:lang w:eastAsia="pl-PL" w:bidi="ar-SA"/>
        </w:rPr>
        <w:t>…</w:t>
      </w:r>
      <w:r w:rsidR="00E043E0">
        <w:rPr>
          <w:rFonts w:ascii="Times New Roman" w:eastAsia="Calibri" w:hAnsi="Times New Roman" w:cs="Times New Roman"/>
          <w:kern w:val="0"/>
          <w:lang w:eastAsia="pl-PL" w:bidi="ar-SA"/>
        </w:rPr>
        <w:t>………..</w:t>
      </w:r>
      <w:r w:rsidRPr="00502D51">
        <w:rPr>
          <w:rFonts w:ascii="Times New Roman" w:eastAsia="Calibri" w:hAnsi="Times New Roman" w:cs="Times New Roman"/>
          <w:kern w:val="0"/>
          <w:lang w:eastAsia="pl-PL" w:bidi="ar-SA"/>
        </w:rPr>
        <w:t>……………………</w:t>
      </w:r>
      <w:r w:rsidR="00E043E0">
        <w:rPr>
          <w:rFonts w:ascii="Times New Roman" w:eastAsia="Calibri" w:hAnsi="Times New Roman" w:cs="Times New Roman"/>
          <w:kern w:val="0"/>
          <w:lang w:eastAsia="pl-PL" w:bidi="ar-SA"/>
        </w:rPr>
        <w:t>…</w:t>
      </w:r>
      <w:r w:rsidRPr="00502D51">
        <w:rPr>
          <w:rFonts w:ascii="Times New Roman" w:eastAsia="Calibri" w:hAnsi="Times New Roman" w:cs="Times New Roman"/>
          <w:kern w:val="0"/>
          <w:lang w:eastAsia="pl-PL" w:bidi="ar-SA"/>
        </w:rPr>
        <w:t>.</w:t>
      </w:r>
    </w:p>
    <w:p w:rsidR="00502D51" w:rsidRDefault="00E043E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r>
        <w:rPr>
          <w:rFonts w:ascii="Times New Roman" w:eastAsia="Calibri" w:hAnsi="Times New Roman" w:cs="Times New Roman"/>
          <w:kern w:val="0"/>
          <w:sz w:val="20"/>
          <w:szCs w:val="20"/>
          <w:lang w:eastAsia="pl-PL" w:bidi="ar-SA"/>
        </w:rPr>
        <w:t xml:space="preserve">                                                                                                       </w:t>
      </w:r>
      <w:r w:rsidR="00675901">
        <w:rPr>
          <w:rFonts w:ascii="Times New Roman" w:eastAsia="Calibri" w:hAnsi="Times New Roman" w:cs="Times New Roman"/>
          <w:kern w:val="0"/>
          <w:sz w:val="20"/>
          <w:szCs w:val="20"/>
          <w:lang w:eastAsia="pl-PL" w:bidi="ar-SA"/>
        </w:rPr>
        <w:t xml:space="preserve">  </w:t>
      </w:r>
      <w:r w:rsidR="00502D51" w:rsidRPr="0015500A">
        <w:rPr>
          <w:rFonts w:ascii="Times New Roman" w:eastAsia="Calibri" w:hAnsi="Times New Roman" w:cs="Times New Roman"/>
          <w:kern w:val="0"/>
          <w:sz w:val="16"/>
          <w:szCs w:val="16"/>
          <w:lang w:eastAsia="pl-PL" w:bidi="ar-SA"/>
        </w:rPr>
        <w:t>(data i podpis)</w:t>
      </w: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Pr="00271BAB" w:rsidRDefault="00271BAB" w:rsidP="00271BAB">
      <w:pPr>
        <w:widowControl/>
        <w:suppressAutoHyphens w:val="0"/>
        <w:spacing w:line="240" w:lineRule="auto"/>
        <w:rPr>
          <w:rFonts w:ascii="Times New Roman" w:eastAsia="Tahoma" w:hAnsi="Times New Roman" w:cs="Times New Roman"/>
          <w:kern w:val="0"/>
          <w:sz w:val="16"/>
          <w:szCs w:val="16"/>
          <w:lang w:eastAsia="en-US" w:bidi="ar-SA"/>
        </w:rPr>
      </w:pPr>
      <w:r>
        <w:rPr>
          <w:rFonts w:ascii="Times New Roman" w:eastAsia="Tahoma" w:hAnsi="Times New Roman" w:cs="Times New Roman"/>
          <w:bCs/>
          <w:sz w:val="16"/>
          <w:szCs w:val="16"/>
        </w:rPr>
        <w:tab/>
      </w:r>
      <w:r>
        <w:rPr>
          <w:rFonts w:ascii="Times New Roman" w:eastAsia="Tahoma" w:hAnsi="Times New Roman" w:cs="Times New Roman"/>
          <w:bCs/>
          <w:sz w:val="16"/>
          <w:szCs w:val="16"/>
        </w:rPr>
        <w:tab/>
      </w:r>
      <w:r>
        <w:rPr>
          <w:rFonts w:ascii="Times New Roman" w:eastAsia="Tahoma" w:hAnsi="Times New Roman" w:cs="Times New Roman"/>
          <w:bCs/>
          <w:sz w:val="16"/>
          <w:szCs w:val="16"/>
        </w:rPr>
        <w:tab/>
      </w:r>
      <w:r>
        <w:rPr>
          <w:rFonts w:ascii="Times New Roman" w:eastAsia="Tahoma" w:hAnsi="Times New Roman" w:cs="Times New Roman"/>
          <w:bCs/>
          <w:sz w:val="16"/>
          <w:szCs w:val="16"/>
        </w:rPr>
        <w:tab/>
      </w:r>
      <w:r>
        <w:rPr>
          <w:rFonts w:ascii="Times New Roman" w:eastAsia="Tahoma" w:hAnsi="Times New Roman" w:cs="Times New Roman"/>
          <w:bCs/>
          <w:sz w:val="16"/>
          <w:szCs w:val="16"/>
        </w:rPr>
        <w:tab/>
      </w:r>
      <w:r>
        <w:rPr>
          <w:rFonts w:ascii="Times New Roman" w:eastAsia="Tahoma" w:hAnsi="Times New Roman" w:cs="Times New Roman"/>
          <w:bCs/>
          <w:sz w:val="16"/>
          <w:szCs w:val="16"/>
        </w:rPr>
        <w:tab/>
      </w:r>
      <w:r>
        <w:rPr>
          <w:rFonts w:ascii="Times New Roman" w:eastAsia="Tahoma" w:hAnsi="Times New Roman" w:cs="Times New Roman"/>
          <w:bCs/>
          <w:sz w:val="16"/>
          <w:szCs w:val="16"/>
        </w:rPr>
        <w:tab/>
      </w:r>
      <w:r>
        <w:rPr>
          <w:rFonts w:ascii="Times New Roman" w:eastAsia="Tahoma" w:hAnsi="Times New Roman" w:cs="Times New Roman"/>
          <w:bCs/>
          <w:sz w:val="16"/>
          <w:szCs w:val="16"/>
        </w:rPr>
        <w:tab/>
      </w:r>
      <w:r w:rsidR="007C47F0" w:rsidRPr="00271BAB">
        <w:rPr>
          <w:rFonts w:ascii="Times New Roman" w:eastAsia="Tahoma" w:hAnsi="Times New Roman" w:cs="Times New Roman"/>
          <w:bCs/>
          <w:sz w:val="16"/>
          <w:szCs w:val="16"/>
        </w:rPr>
        <w:t>Załącznik nr 3</w:t>
      </w:r>
      <w:r w:rsidR="007C47F0" w:rsidRPr="00271BAB">
        <w:rPr>
          <w:rFonts w:ascii="Times New Roman" w:eastAsia="Tahoma" w:hAnsi="Times New Roman" w:cs="Times New Roman"/>
          <w:kern w:val="0"/>
          <w:sz w:val="16"/>
          <w:szCs w:val="16"/>
          <w:lang w:eastAsia="en-US" w:bidi="ar-SA"/>
        </w:rPr>
        <w:t xml:space="preserve">  </w:t>
      </w:r>
    </w:p>
    <w:p w:rsidR="00271BAB" w:rsidRPr="00271BAB" w:rsidRDefault="00271BAB" w:rsidP="00271BAB">
      <w:pPr>
        <w:widowControl/>
        <w:suppressAutoHyphens w:val="0"/>
        <w:spacing w:line="240" w:lineRule="auto"/>
        <w:ind w:left="4248" w:firstLine="709"/>
        <w:jc w:val="center"/>
        <w:rPr>
          <w:rFonts w:ascii="Times New Roman" w:eastAsia="Times New Roman" w:hAnsi="Times New Roman" w:cs="Times New Roman"/>
          <w:bCs/>
          <w:kern w:val="0"/>
          <w:sz w:val="16"/>
          <w:szCs w:val="16"/>
          <w:lang w:eastAsia="en-US" w:bidi="ar-SA"/>
        </w:rPr>
      </w:pPr>
      <w:r w:rsidRPr="00271BAB">
        <w:rPr>
          <w:rFonts w:ascii="Times New Roman" w:eastAsia="Tahoma" w:hAnsi="Times New Roman" w:cs="Times New Roman"/>
          <w:kern w:val="0"/>
          <w:sz w:val="16"/>
          <w:szCs w:val="16"/>
          <w:lang w:eastAsia="en-US" w:bidi="ar-SA"/>
        </w:rPr>
        <w:t xml:space="preserve">      </w:t>
      </w:r>
      <w:r>
        <w:rPr>
          <w:rFonts w:ascii="Times New Roman" w:eastAsia="Tahoma" w:hAnsi="Times New Roman" w:cs="Times New Roman"/>
          <w:kern w:val="0"/>
          <w:sz w:val="16"/>
          <w:szCs w:val="16"/>
          <w:lang w:eastAsia="en-US" w:bidi="ar-SA"/>
        </w:rPr>
        <w:t xml:space="preserve">  </w:t>
      </w:r>
      <w:r w:rsidRPr="00271BAB">
        <w:rPr>
          <w:rFonts w:ascii="Times New Roman" w:eastAsia="Tahoma" w:hAnsi="Times New Roman" w:cs="Times New Roman"/>
          <w:kern w:val="0"/>
          <w:sz w:val="16"/>
          <w:szCs w:val="16"/>
          <w:lang w:eastAsia="en-US" w:bidi="ar-SA"/>
        </w:rPr>
        <w:t xml:space="preserve">       do zapytania ofertowego </w:t>
      </w:r>
      <w:r w:rsidRPr="00271BAB">
        <w:rPr>
          <w:rFonts w:ascii="Times New Roman" w:eastAsia="Times New Roman" w:hAnsi="Times New Roman" w:cs="Times New Roman"/>
          <w:kern w:val="0"/>
          <w:sz w:val="16"/>
          <w:szCs w:val="16"/>
          <w:lang w:eastAsia="en-US" w:bidi="ar-SA"/>
        </w:rPr>
        <w:t xml:space="preserve"> na </w:t>
      </w:r>
      <w:r w:rsidRPr="00271BAB">
        <w:rPr>
          <w:rFonts w:ascii="Times New Roman" w:eastAsia="Times New Roman" w:hAnsi="Times New Roman" w:cs="Times New Roman"/>
          <w:bCs/>
          <w:kern w:val="0"/>
          <w:sz w:val="16"/>
          <w:szCs w:val="16"/>
          <w:lang w:eastAsia="en-US" w:bidi="ar-SA"/>
        </w:rPr>
        <w:t xml:space="preserve">„Przygotowanie, dostawa </w:t>
      </w:r>
    </w:p>
    <w:p w:rsidR="00271BAB" w:rsidRPr="00271BAB" w:rsidRDefault="00271BAB" w:rsidP="00271BAB">
      <w:pPr>
        <w:widowControl/>
        <w:suppressAutoHyphens w:val="0"/>
        <w:spacing w:line="240" w:lineRule="auto"/>
        <w:ind w:left="4248" w:firstLine="709"/>
        <w:rPr>
          <w:rFonts w:ascii="Times New Roman" w:eastAsia="Times New Roman" w:hAnsi="Times New Roman" w:cs="Times New Roman"/>
          <w:bCs/>
          <w:kern w:val="0"/>
          <w:sz w:val="16"/>
          <w:szCs w:val="16"/>
          <w:lang w:eastAsia="en-US" w:bidi="ar-SA"/>
        </w:rPr>
      </w:pPr>
      <w:r w:rsidRPr="00271BAB">
        <w:rPr>
          <w:rFonts w:ascii="Times New Roman" w:eastAsia="Times New Roman" w:hAnsi="Times New Roman" w:cs="Times New Roman"/>
          <w:bCs/>
          <w:kern w:val="0"/>
          <w:sz w:val="16"/>
          <w:szCs w:val="16"/>
          <w:lang w:eastAsia="en-US" w:bidi="ar-SA"/>
        </w:rPr>
        <w:t xml:space="preserve">          </w:t>
      </w:r>
      <w:r w:rsidR="00E70268">
        <w:rPr>
          <w:rFonts w:ascii="Times New Roman" w:eastAsia="Times New Roman" w:hAnsi="Times New Roman" w:cs="Times New Roman"/>
          <w:bCs/>
          <w:kern w:val="0"/>
          <w:sz w:val="16"/>
          <w:szCs w:val="16"/>
          <w:lang w:eastAsia="en-US" w:bidi="ar-SA"/>
        </w:rPr>
        <w:t xml:space="preserve">   </w:t>
      </w:r>
      <w:r w:rsidRPr="00271BAB">
        <w:rPr>
          <w:rFonts w:ascii="Times New Roman" w:eastAsia="Times New Roman" w:hAnsi="Times New Roman" w:cs="Times New Roman"/>
          <w:bCs/>
          <w:kern w:val="0"/>
          <w:sz w:val="16"/>
          <w:szCs w:val="16"/>
          <w:lang w:eastAsia="en-US" w:bidi="ar-SA"/>
        </w:rPr>
        <w:t xml:space="preserve"> </w:t>
      </w:r>
      <w:r>
        <w:rPr>
          <w:rFonts w:ascii="Times New Roman" w:eastAsia="Times New Roman" w:hAnsi="Times New Roman" w:cs="Times New Roman"/>
          <w:bCs/>
          <w:kern w:val="0"/>
          <w:sz w:val="16"/>
          <w:szCs w:val="16"/>
          <w:lang w:eastAsia="en-US" w:bidi="ar-SA"/>
        </w:rPr>
        <w:t xml:space="preserve"> </w:t>
      </w:r>
      <w:r w:rsidRPr="00271BAB">
        <w:rPr>
          <w:rFonts w:ascii="Times New Roman" w:eastAsia="Times New Roman" w:hAnsi="Times New Roman" w:cs="Times New Roman"/>
          <w:bCs/>
          <w:kern w:val="0"/>
          <w:sz w:val="16"/>
          <w:szCs w:val="16"/>
          <w:lang w:eastAsia="en-US" w:bidi="ar-SA"/>
        </w:rPr>
        <w:t xml:space="preserve">   i wydawanie gorących posiłków dla uczniów </w:t>
      </w:r>
    </w:p>
    <w:p w:rsidR="00271BAB" w:rsidRPr="00271BAB" w:rsidRDefault="00E70268" w:rsidP="00271BAB">
      <w:pPr>
        <w:widowControl/>
        <w:suppressAutoHyphens w:val="0"/>
        <w:spacing w:line="240" w:lineRule="auto"/>
        <w:ind w:left="4248" w:firstLine="709"/>
        <w:jc w:val="center"/>
        <w:rPr>
          <w:rFonts w:ascii="Times New Roman" w:eastAsia="Times New Roman" w:hAnsi="Times New Roman" w:cs="Times New Roman"/>
          <w:bCs/>
          <w:kern w:val="0"/>
          <w:sz w:val="16"/>
          <w:szCs w:val="16"/>
          <w:lang w:eastAsia="en-US" w:bidi="ar-SA"/>
        </w:rPr>
      </w:pPr>
      <w:r>
        <w:rPr>
          <w:rFonts w:ascii="Times New Roman" w:eastAsia="Times New Roman" w:hAnsi="Times New Roman" w:cs="Times New Roman"/>
          <w:bCs/>
          <w:kern w:val="0"/>
          <w:sz w:val="16"/>
          <w:szCs w:val="16"/>
          <w:lang w:eastAsia="en-US" w:bidi="ar-SA"/>
        </w:rPr>
        <w:t xml:space="preserve">        </w:t>
      </w:r>
      <w:r w:rsidR="00271BAB" w:rsidRPr="00271BAB">
        <w:rPr>
          <w:rFonts w:ascii="Times New Roman" w:eastAsia="Times New Roman" w:hAnsi="Times New Roman" w:cs="Times New Roman"/>
          <w:bCs/>
          <w:kern w:val="0"/>
          <w:sz w:val="16"/>
          <w:szCs w:val="16"/>
          <w:lang w:eastAsia="en-US" w:bidi="ar-SA"/>
        </w:rPr>
        <w:t xml:space="preserve"> </w:t>
      </w:r>
      <w:r w:rsidR="00271BAB">
        <w:rPr>
          <w:rFonts w:ascii="Times New Roman" w:eastAsia="Times New Roman" w:hAnsi="Times New Roman" w:cs="Times New Roman"/>
          <w:bCs/>
          <w:kern w:val="0"/>
          <w:sz w:val="16"/>
          <w:szCs w:val="16"/>
          <w:lang w:eastAsia="en-US" w:bidi="ar-SA"/>
        </w:rPr>
        <w:t xml:space="preserve"> </w:t>
      </w:r>
      <w:r w:rsidR="00A57F4C">
        <w:rPr>
          <w:rFonts w:ascii="Times New Roman" w:eastAsia="Times New Roman" w:hAnsi="Times New Roman" w:cs="Times New Roman"/>
          <w:bCs/>
          <w:kern w:val="0"/>
          <w:sz w:val="16"/>
          <w:szCs w:val="16"/>
          <w:lang w:eastAsia="en-US" w:bidi="ar-SA"/>
        </w:rPr>
        <w:t xml:space="preserve"> Szkoły Podstawowej w Wielkim Leźnie</w:t>
      </w:r>
      <w:r w:rsidR="00271BAB" w:rsidRPr="00271BAB">
        <w:rPr>
          <w:rFonts w:ascii="Times New Roman" w:eastAsia="Times New Roman" w:hAnsi="Times New Roman" w:cs="Times New Roman"/>
          <w:bCs/>
          <w:kern w:val="0"/>
          <w:sz w:val="16"/>
          <w:szCs w:val="16"/>
          <w:lang w:eastAsia="en-US" w:bidi="ar-SA"/>
        </w:rPr>
        <w:t xml:space="preserve"> w 202</w:t>
      </w:r>
      <w:r w:rsidR="00232AFE">
        <w:rPr>
          <w:rFonts w:ascii="Times New Roman" w:eastAsia="Times New Roman" w:hAnsi="Times New Roman" w:cs="Times New Roman"/>
          <w:bCs/>
          <w:kern w:val="0"/>
          <w:sz w:val="16"/>
          <w:szCs w:val="16"/>
          <w:lang w:eastAsia="en-US" w:bidi="ar-SA"/>
        </w:rPr>
        <w:t>6</w:t>
      </w:r>
      <w:r w:rsidR="00271BAB" w:rsidRPr="00271BAB">
        <w:rPr>
          <w:rFonts w:ascii="Times New Roman" w:eastAsia="Times New Roman" w:hAnsi="Times New Roman" w:cs="Times New Roman"/>
          <w:bCs/>
          <w:kern w:val="0"/>
          <w:sz w:val="16"/>
          <w:szCs w:val="16"/>
          <w:lang w:eastAsia="en-US" w:bidi="ar-SA"/>
        </w:rPr>
        <w:t xml:space="preserve"> r.”</w:t>
      </w:r>
      <w:r w:rsidR="00271BAB" w:rsidRPr="00271BAB">
        <w:rPr>
          <w:rFonts w:ascii="Times New Roman" w:eastAsia="Times New Roman" w:hAnsi="Times New Roman" w:cs="Times New Roman"/>
          <w:bCs/>
          <w:kern w:val="0"/>
          <w:sz w:val="16"/>
          <w:szCs w:val="16"/>
          <w:lang w:eastAsia="en-US" w:bidi="ar-SA"/>
        </w:rPr>
        <w:br/>
      </w:r>
    </w:p>
    <w:p w:rsidR="00271BAB" w:rsidRDefault="00271BAB" w:rsidP="007C47F0">
      <w:pPr>
        <w:widowControl/>
        <w:suppressAutoHyphens w:val="0"/>
        <w:spacing w:after="160" w:line="240" w:lineRule="auto"/>
        <w:jc w:val="right"/>
        <w:rPr>
          <w:rFonts w:ascii="Times New Roman" w:eastAsia="Tahoma" w:hAnsi="Times New Roman" w:cs="Times New Roman"/>
          <w:kern w:val="0"/>
          <w:sz w:val="20"/>
          <w:szCs w:val="20"/>
          <w:lang w:eastAsia="en-US" w:bidi="ar-SA"/>
        </w:rPr>
      </w:pPr>
    </w:p>
    <w:p w:rsidR="007C47F0" w:rsidRPr="00565154" w:rsidRDefault="007C47F0" w:rsidP="007C47F0">
      <w:pPr>
        <w:widowControl/>
        <w:suppressAutoHyphens w:val="0"/>
        <w:spacing w:after="4" w:line="265" w:lineRule="auto"/>
        <w:ind w:left="158" w:firstLine="4"/>
        <w:jc w:val="center"/>
        <w:rPr>
          <w:rFonts w:ascii="Times New Roman" w:eastAsia="Times New Roman" w:hAnsi="Times New Roman" w:cs="Times New Roman"/>
          <w:b/>
          <w:color w:val="000000"/>
          <w:kern w:val="0"/>
          <w:szCs w:val="22"/>
          <w:lang w:eastAsia="pl-PL" w:bidi="ar-SA"/>
        </w:rPr>
      </w:pPr>
      <w:r w:rsidRPr="00565154">
        <w:rPr>
          <w:rFonts w:ascii="Times New Roman" w:eastAsia="Times New Roman" w:hAnsi="Times New Roman" w:cs="Times New Roman"/>
          <w:b/>
          <w:color w:val="000000"/>
          <w:kern w:val="0"/>
          <w:szCs w:val="22"/>
          <w:lang w:eastAsia="pl-PL" w:bidi="ar-SA"/>
        </w:rPr>
        <w:t>Klauzula informacyjna o przetwarzaniu danych osobowych w celu związanym                                z postępowaniem o udzielenie zamówienia publicznego</w:t>
      </w:r>
    </w:p>
    <w:p w:rsidR="007C47F0" w:rsidRPr="00565154" w:rsidRDefault="007C47F0" w:rsidP="007C47F0">
      <w:pPr>
        <w:widowControl/>
        <w:suppressAutoHyphens w:val="0"/>
        <w:spacing w:after="4" w:line="265" w:lineRule="auto"/>
        <w:ind w:left="158" w:firstLine="4"/>
        <w:jc w:val="both"/>
        <w:rPr>
          <w:rFonts w:ascii="Times New Roman" w:eastAsia="Times New Roman" w:hAnsi="Times New Roman" w:cs="Times New Roman"/>
          <w:color w:val="000000"/>
          <w:kern w:val="0"/>
          <w:szCs w:val="22"/>
          <w:lang w:eastAsia="pl-PL" w:bidi="ar-SA"/>
        </w:rPr>
      </w:pPr>
    </w:p>
    <w:p w:rsidR="007C47F0" w:rsidRPr="00565154" w:rsidRDefault="007C47F0" w:rsidP="007C47F0">
      <w:pPr>
        <w:widowControl/>
        <w:suppressAutoHyphens w:val="0"/>
        <w:spacing w:after="4" w:line="265" w:lineRule="auto"/>
        <w:ind w:left="158" w:firstLine="4"/>
        <w:jc w:val="both"/>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informuję, że: </w:t>
      </w:r>
    </w:p>
    <w:p w:rsidR="007C47F0" w:rsidRPr="00565154" w:rsidRDefault="007C47F0" w:rsidP="007C47F0">
      <w:pPr>
        <w:numPr>
          <w:ilvl w:val="0"/>
          <w:numId w:val="13"/>
        </w:numPr>
        <w:suppressAutoHyphens w:val="0"/>
        <w:autoSpaceDE w:val="0"/>
        <w:autoSpaceDN w:val="0"/>
        <w:spacing w:line="240" w:lineRule="auto"/>
        <w:contextualSpacing/>
        <w:jc w:val="both"/>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Administratorem Pani/Pana danych osobowych jest Gminny Ośrodek Pomocy Społecznej w Brzoziu, 87-313 Brzozie 50, woj. kujawsko-pomorskie, tel. 56 49 129 25;</w:t>
      </w:r>
    </w:p>
    <w:p w:rsidR="007C47F0" w:rsidRPr="00565154" w:rsidRDefault="007C47F0" w:rsidP="007C47F0">
      <w:pPr>
        <w:numPr>
          <w:ilvl w:val="0"/>
          <w:numId w:val="13"/>
        </w:numPr>
        <w:suppressAutoHyphens w:val="0"/>
        <w:autoSpaceDE w:val="0"/>
        <w:autoSpaceDN w:val="0"/>
        <w:spacing w:line="240" w:lineRule="auto"/>
        <w:contextualSpacing/>
        <w:jc w:val="both"/>
        <w:rPr>
          <w:rFonts w:ascii="Times New Roman" w:eastAsia="Times New Roman" w:hAnsi="Times New Roman" w:cs="Times New Roman"/>
          <w:color w:val="000000"/>
          <w:kern w:val="0"/>
          <w:sz w:val="20"/>
          <w:szCs w:val="20"/>
          <w:lang w:eastAsia="pl-PL" w:bidi="ar-SA"/>
        </w:rPr>
      </w:pPr>
      <w:r w:rsidRPr="00565154">
        <w:rPr>
          <w:rFonts w:ascii="Times New Roman" w:eastAsia="Times New Roman" w:hAnsi="Times New Roman" w:cs="Times New Roman"/>
          <w:color w:val="000000"/>
          <w:kern w:val="0"/>
          <w:sz w:val="20"/>
          <w:szCs w:val="22"/>
          <w:lang w:eastAsia="pl-PL" w:bidi="ar-SA"/>
        </w:rPr>
        <w:t xml:space="preserve">Kontakt do Inspektora Ochrony Danych: </w:t>
      </w:r>
      <w:r w:rsidRPr="00565154">
        <w:rPr>
          <w:rFonts w:ascii="Times New Roman" w:eastAsia="Times New Roman" w:hAnsi="Times New Roman" w:cs="Times New Roman"/>
          <w:color w:val="000000"/>
          <w:kern w:val="0"/>
          <w:sz w:val="20"/>
          <w:szCs w:val="20"/>
          <w:lang w:eastAsia="pl-PL" w:bidi="ar-SA"/>
        </w:rPr>
        <w:t>iod@gops.brzozie.pl</w:t>
      </w:r>
    </w:p>
    <w:p w:rsidR="007C47F0" w:rsidRPr="00565154" w:rsidRDefault="007C47F0" w:rsidP="007C47F0">
      <w:pPr>
        <w:numPr>
          <w:ilvl w:val="0"/>
          <w:numId w:val="13"/>
        </w:numPr>
        <w:suppressAutoHyphens w:val="0"/>
        <w:autoSpaceDE w:val="0"/>
        <w:autoSpaceDN w:val="0"/>
        <w:spacing w:line="261" w:lineRule="auto"/>
        <w:ind w:right="20"/>
        <w:jc w:val="both"/>
        <w:rPr>
          <w:rFonts w:ascii="Times New Roman" w:eastAsia="Calibri" w:hAnsi="Times New Roman" w:cs="Times New Roman"/>
          <w:bCs/>
          <w:kern w:val="0"/>
          <w:sz w:val="20"/>
          <w:szCs w:val="20"/>
          <w:lang w:eastAsia="pl-PL" w:bidi="ar-SA"/>
        </w:rPr>
      </w:pPr>
      <w:r w:rsidRPr="00565154">
        <w:rPr>
          <w:rFonts w:ascii="Times New Roman" w:eastAsia="Times New Roman" w:hAnsi="Times New Roman" w:cs="Times New Roman"/>
          <w:color w:val="000000"/>
          <w:kern w:val="0"/>
          <w:sz w:val="20"/>
          <w:szCs w:val="22"/>
          <w:lang w:eastAsia="pl-PL" w:bidi="ar-SA"/>
        </w:rPr>
        <w:t>Pani/Pana dane osobowe przetwarzane będą na podstawie art. 6 ust. 1 lit. c RODO w celu związanym  z postępowaniem o udzielenie zamówienia publicznego   pn.</w:t>
      </w:r>
      <w:r w:rsidR="00271BAB">
        <w:rPr>
          <w:rFonts w:ascii="Times New Roman" w:eastAsia="Times New Roman" w:hAnsi="Times New Roman" w:cs="Times New Roman"/>
          <w:color w:val="000000"/>
          <w:kern w:val="0"/>
          <w:sz w:val="20"/>
          <w:szCs w:val="22"/>
          <w:lang w:eastAsia="pl-PL" w:bidi="ar-SA"/>
        </w:rPr>
        <w:t xml:space="preserve"> „Przygotowanie, dostawa i wydawanie gorących posiłków dla uczniów Szkoły Podstawowej w </w:t>
      </w:r>
      <w:r w:rsidR="0090192D">
        <w:rPr>
          <w:rFonts w:ascii="Times New Roman" w:eastAsia="Times New Roman" w:hAnsi="Times New Roman" w:cs="Times New Roman"/>
          <w:color w:val="000000"/>
          <w:kern w:val="0"/>
          <w:sz w:val="20"/>
          <w:szCs w:val="22"/>
          <w:lang w:eastAsia="pl-PL" w:bidi="ar-SA"/>
        </w:rPr>
        <w:t>Wielkim Leźnie</w:t>
      </w:r>
      <w:r w:rsidR="00271BAB">
        <w:rPr>
          <w:rFonts w:ascii="Times New Roman" w:eastAsia="Times New Roman" w:hAnsi="Times New Roman" w:cs="Times New Roman"/>
          <w:color w:val="000000"/>
          <w:kern w:val="0"/>
          <w:sz w:val="20"/>
          <w:szCs w:val="22"/>
          <w:lang w:eastAsia="pl-PL" w:bidi="ar-SA"/>
        </w:rPr>
        <w:t xml:space="preserve"> w 2023 r.</w:t>
      </w:r>
      <w:r w:rsidR="00393A2B">
        <w:rPr>
          <w:rFonts w:ascii="Times New Roman" w:eastAsia="Times New Roman" w:hAnsi="Times New Roman" w:cs="Times New Roman"/>
          <w:color w:val="000000"/>
          <w:kern w:val="0"/>
          <w:sz w:val="20"/>
          <w:szCs w:val="22"/>
          <w:lang w:eastAsia="pl-PL" w:bidi="ar-SA"/>
        </w:rPr>
        <w:t>” w t</w:t>
      </w:r>
      <w:r w:rsidRPr="00565154">
        <w:rPr>
          <w:rFonts w:ascii="Times New Roman" w:eastAsia="Calibri" w:hAnsi="Times New Roman" w:cs="Times New Roman"/>
          <w:bCs/>
          <w:kern w:val="0"/>
          <w:sz w:val="20"/>
          <w:szCs w:val="20"/>
          <w:lang w:eastAsia="pl-PL" w:bidi="ar-SA"/>
        </w:rPr>
        <w:t>rybie zapytania ofertowego</w:t>
      </w:r>
    </w:p>
    <w:p w:rsidR="007C47F0" w:rsidRPr="00565154" w:rsidRDefault="007C47F0" w:rsidP="007C47F0">
      <w:pPr>
        <w:numPr>
          <w:ilvl w:val="0"/>
          <w:numId w:val="13"/>
        </w:numPr>
        <w:suppressAutoHyphens w:val="0"/>
        <w:autoSpaceDE w:val="0"/>
        <w:autoSpaceDN w:val="0"/>
        <w:spacing w:line="240" w:lineRule="auto"/>
        <w:contextualSpacing/>
        <w:jc w:val="both"/>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 xml:space="preserve">Obowiązek podania przez Panią/Pana danych osobowych bezpośrednio Pani/Pana dotyczących jest wymogiem ustawowym określonym w </w:t>
      </w:r>
      <w:r w:rsidRPr="00565154">
        <w:rPr>
          <w:rFonts w:ascii="Times New Roman" w:eastAsia="Times New Roman" w:hAnsi="Times New Roman" w:cs="Times New Roman"/>
          <w:color w:val="000000"/>
          <w:kern w:val="0"/>
          <w:sz w:val="20"/>
          <w:szCs w:val="22"/>
          <w:u w:val="single"/>
          <w:lang w:eastAsia="pl-PL" w:bidi="ar-SA"/>
        </w:rPr>
        <w:t>przepisach ustawy</w:t>
      </w:r>
      <w:r w:rsidRPr="00565154">
        <w:rPr>
          <w:rFonts w:ascii="Times New Roman" w:eastAsia="Times New Roman" w:hAnsi="Times New Roman" w:cs="Times New Roman"/>
          <w:color w:val="000000"/>
          <w:kern w:val="0"/>
          <w:sz w:val="20"/>
          <w:szCs w:val="22"/>
          <w:lang w:eastAsia="pl-PL" w:bidi="ar-SA"/>
        </w:rPr>
        <w:t xml:space="preserve"> </w:t>
      </w:r>
      <w:proofErr w:type="spellStart"/>
      <w:r w:rsidRPr="00565154">
        <w:rPr>
          <w:rFonts w:ascii="Times New Roman" w:eastAsia="Times New Roman" w:hAnsi="Times New Roman" w:cs="Times New Roman"/>
          <w:color w:val="000000"/>
          <w:kern w:val="0"/>
          <w:sz w:val="20"/>
          <w:szCs w:val="22"/>
          <w:lang w:eastAsia="pl-PL" w:bidi="ar-SA"/>
        </w:rPr>
        <w:t>Pzp</w:t>
      </w:r>
      <w:proofErr w:type="spellEnd"/>
      <w:r w:rsidRPr="00565154">
        <w:rPr>
          <w:rFonts w:ascii="Times New Roman" w:eastAsia="Times New Roman" w:hAnsi="Times New Roman" w:cs="Times New Roman"/>
          <w:color w:val="000000"/>
          <w:kern w:val="0"/>
          <w:sz w:val="20"/>
          <w:szCs w:val="22"/>
          <w:lang w:eastAsia="pl-PL" w:bidi="ar-SA"/>
        </w:rPr>
        <w:t xml:space="preserve">, związanym z udziałem w postępowaniu o udzielenie zamówienia publicznego; konsekwencje niepodania określonych danych wynikają z ustawy </w:t>
      </w:r>
      <w:proofErr w:type="spellStart"/>
      <w:r w:rsidRPr="00565154">
        <w:rPr>
          <w:rFonts w:ascii="Times New Roman" w:eastAsia="Times New Roman" w:hAnsi="Times New Roman" w:cs="Times New Roman"/>
          <w:color w:val="000000"/>
          <w:kern w:val="0"/>
          <w:sz w:val="20"/>
          <w:szCs w:val="22"/>
          <w:lang w:eastAsia="pl-PL" w:bidi="ar-SA"/>
        </w:rPr>
        <w:t>Pzp</w:t>
      </w:r>
      <w:proofErr w:type="spellEnd"/>
      <w:r w:rsidRPr="00565154">
        <w:rPr>
          <w:rFonts w:ascii="Times New Roman" w:eastAsia="Times New Roman" w:hAnsi="Times New Roman" w:cs="Times New Roman"/>
          <w:color w:val="000000"/>
          <w:kern w:val="0"/>
          <w:sz w:val="20"/>
          <w:szCs w:val="22"/>
          <w:lang w:eastAsia="pl-PL" w:bidi="ar-SA"/>
        </w:rPr>
        <w:t xml:space="preserve">; </w:t>
      </w:r>
    </w:p>
    <w:p w:rsidR="007C47F0" w:rsidRPr="00565154" w:rsidRDefault="007C47F0" w:rsidP="007C47F0">
      <w:pPr>
        <w:numPr>
          <w:ilvl w:val="0"/>
          <w:numId w:val="13"/>
        </w:numPr>
        <w:suppressAutoHyphens w:val="0"/>
        <w:autoSpaceDE w:val="0"/>
        <w:autoSpaceDN w:val="0"/>
        <w:spacing w:line="240" w:lineRule="auto"/>
        <w:contextualSpacing/>
        <w:jc w:val="both"/>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 xml:space="preserve">W odniesieniu do Pani/Pana danych osobowych decyzje nie będą podejmowane w sposób zautomatyzowany, stosowanie do art. 22 RODO,  żadne dane nie będą profilowane; </w:t>
      </w:r>
    </w:p>
    <w:p w:rsidR="007C47F0" w:rsidRPr="00565154" w:rsidRDefault="007C47F0" w:rsidP="007C47F0">
      <w:pPr>
        <w:numPr>
          <w:ilvl w:val="0"/>
          <w:numId w:val="13"/>
        </w:numPr>
        <w:suppressAutoHyphens w:val="0"/>
        <w:autoSpaceDE w:val="0"/>
        <w:autoSpaceDN w:val="0"/>
        <w:spacing w:line="240" w:lineRule="auto"/>
        <w:contextualSpacing/>
        <w:jc w:val="both"/>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 xml:space="preserve">Posiada Pani/Pan: </w:t>
      </w:r>
    </w:p>
    <w:p w:rsidR="007C47F0" w:rsidRPr="00565154" w:rsidRDefault="007C47F0" w:rsidP="007C47F0">
      <w:pPr>
        <w:numPr>
          <w:ilvl w:val="1"/>
          <w:numId w:val="13"/>
        </w:numPr>
        <w:suppressAutoHyphens w:val="0"/>
        <w:autoSpaceDE w:val="0"/>
        <w:autoSpaceDN w:val="0"/>
        <w:spacing w:line="240" w:lineRule="auto"/>
        <w:contextualSpacing/>
        <w:jc w:val="both"/>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 xml:space="preserve">na podstawie art. 15 RODO prawo dostępu do danych osobowych Pani/Pana dotyczących; </w:t>
      </w:r>
    </w:p>
    <w:p w:rsidR="007C47F0" w:rsidRPr="00565154" w:rsidRDefault="007C47F0" w:rsidP="007C47F0">
      <w:pPr>
        <w:numPr>
          <w:ilvl w:val="1"/>
          <w:numId w:val="13"/>
        </w:numPr>
        <w:suppressAutoHyphens w:val="0"/>
        <w:autoSpaceDE w:val="0"/>
        <w:autoSpaceDN w:val="0"/>
        <w:spacing w:line="240" w:lineRule="auto"/>
        <w:contextualSpacing/>
        <w:jc w:val="both"/>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 xml:space="preserve">na podstawie art. 16 RODO prawo do sprostowania Pani/Pana danych osobowych; </w:t>
      </w:r>
    </w:p>
    <w:p w:rsidR="007C47F0" w:rsidRPr="00565154" w:rsidRDefault="007C47F0" w:rsidP="007C47F0">
      <w:pPr>
        <w:numPr>
          <w:ilvl w:val="1"/>
          <w:numId w:val="13"/>
        </w:numPr>
        <w:suppressAutoHyphens w:val="0"/>
        <w:autoSpaceDE w:val="0"/>
        <w:autoSpaceDN w:val="0"/>
        <w:spacing w:line="240" w:lineRule="auto"/>
        <w:contextualSpacing/>
        <w:jc w:val="both"/>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 xml:space="preserve">na podstawie art. 18 RODO prawo żądania od administratora ograniczenia przetwarzania danych osobowych z zastrzeżeniem przypadków, o których mowa w art. 18 ust. 2 RODO; </w:t>
      </w:r>
    </w:p>
    <w:p w:rsidR="007C47F0" w:rsidRPr="00565154" w:rsidRDefault="007C47F0" w:rsidP="007C47F0">
      <w:pPr>
        <w:numPr>
          <w:ilvl w:val="1"/>
          <w:numId w:val="13"/>
        </w:numPr>
        <w:suppressAutoHyphens w:val="0"/>
        <w:autoSpaceDE w:val="0"/>
        <w:autoSpaceDN w:val="0"/>
        <w:spacing w:line="240" w:lineRule="auto"/>
        <w:contextualSpacing/>
        <w:jc w:val="both"/>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 xml:space="preserve">prawo do wniesienia skargi do Prezesa Urzędu Ochrony Danych Osobowych, gdy uzna Pani/Pan,                            że przetwarzanie danych osobowych Pani/Pana dotyczących narusza przepisy RODO; </w:t>
      </w:r>
    </w:p>
    <w:p w:rsidR="007C47F0" w:rsidRPr="00565154" w:rsidRDefault="007C47F0" w:rsidP="007C47F0">
      <w:pPr>
        <w:numPr>
          <w:ilvl w:val="0"/>
          <w:numId w:val="13"/>
        </w:numPr>
        <w:suppressAutoHyphens w:val="0"/>
        <w:autoSpaceDE w:val="0"/>
        <w:autoSpaceDN w:val="0"/>
        <w:spacing w:line="240" w:lineRule="auto"/>
        <w:contextualSpacing/>
        <w:jc w:val="both"/>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 xml:space="preserve">Nie przysługuje Pani/Panu: </w:t>
      </w:r>
    </w:p>
    <w:p w:rsidR="007C47F0" w:rsidRPr="00565154" w:rsidRDefault="007C47F0" w:rsidP="007C47F0">
      <w:pPr>
        <w:numPr>
          <w:ilvl w:val="1"/>
          <w:numId w:val="13"/>
        </w:numPr>
        <w:suppressAutoHyphens w:val="0"/>
        <w:autoSpaceDE w:val="0"/>
        <w:autoSpaceDN w:val="0"/>
        <w:spacing w:line="240" w:lineRule="auto"/>
        <w:contextualSpacing/>
        <w:jc w:val="both"/>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w związku z art. 17 ust. 3 lit. b, d lub e RODO prawo do usunięcia danych osobowych;</w:t>
      </w:r>
    </w:p>
    <w:p w:rsidR="007C47F0" w:rsidRPr="00565154" w:rsidRDefault="007C47F0" w:rsidP="007C47F0">
      <w:pPr>
        <w:numPr>
          <w:ilvl w:val="1"/>
          <w:numId w:val="13"/>
        </w:numPr>
        <w:suppressAutoHyphens w:val="0"/>
        <w:autoSpaceDE w:val="0"/>
        <w:autoSpaceDN w:val="0"/>
        <w:spacing w:line="240" w:lineRule="auto"/>
        <w:contextualSpacing/>
        <w:jc w:val="both"/>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 xml:space="preserve">prawo do przenoszenia danych osobowych, o którym mowa w art. 20 RODO; </w:t>
      </w:r>
    </w:p>
    <w:p w:rsidR="007C47F0" w:rsidRPr="00565154" w:rsidRDefault="007C47F0" w:rsidP="007C47F0">
      <w:pPr>
        <w:numPr>
          <w:ilvl w:val="1"/>
          <w:numId w:val="13"/>
        </w:numPr>
        <w:suppressAutoHyphens w:val="0"/>
        <w:autoSpaceDE w:val="0"/>
        <w:autoSpaceDN w:val="0"/>
        <w:spacing w:line="240" w:lineRule="auto"/>
        <w:contextualSpacing/>
        <w:jc w:val="both"/>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na podstawie art. 21 RODO prawo sprzeciwu, wobec przetwarzania danych osobowych, gdyż podstawą prawną przetwarzania Pani/Pana danych osobowych jest art. 6 ust. 1 lit. c RODO.</w:t>
      </w:r>
    </w:p>
    <w:p w:rsidR="007C47F0" w:rsidRPr="00565154" w:rsidRDefault="007C47F0" w:rsidP="007C47F0">
      <w:pPr>
        <w:widowControl/>
        <w:suppressAutoHyphens w:val="0"/>
        <w:spacing w:line="259" w:lineRule="auto"/>
        <w:ind w:right="20"/>
        <w:rPr>
          <w:rFonts w:ascii="Times New Roman" w:eastAsia="Times New Roman" w:hAnsi="Times New Roman" w:cs="Times New Roman"/>
          <w:color w:val="000000"/>
          <w:kern w:val="0"/>
          <w:szCs w:val="22"/>
          <w:lang w:eastAsia="pl-PL" w:bidi="ar-SA"/>
        </w:rPr>
      </w:pPr>
    </w:p>
    <w:p w:rsidR="007C47F0" w:rsidRPr="00565154" w:rsidRDefault="007C47F0" w:rsidP="007C47F0">
      <w:pPr>
        <w:widowControl/>
        <w:suppressAutoHyphens w:val="0"/>
        <w:spacing w:line="259" w:lineRule="auto"/>
        <w:ind w:left="5812" w:right="20" w:hanging="850"/>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Zapoznałem się z powyższą informacją</w:t>
      </w:r>
    </w:p>
    <w:p w:rsidR="007C47F0" w:rsidRPr="00565154" w:rsidRDefault="007C47F0" w:rsidP="007C47F0">
      <w:pPr>
        <w:widowControl/>
        <w:suppressAutoHyphens w:val="0"/>
        <w:spacing w:line="259" w:lineRule="auto"/>
        <w:ind w:left="5812" w:right="20" w:hanging="850"/>
        <w:rPr>
          <w:rFonts w:ascii="Times New Roman" w:eastAsia="Times New Roman" w:hAnsi="Times New Roman" w:cs="Times New Roman"/>
          <w:color w:val="000000"/>
          <w:kern w:val="0"/>
          <w:sz w:val="20"/>
          <w:szCs w:val="22"/>
          <w:lang w:eastAsia="pl-PL" w:bidi="ar-SA"/>
        </w:rPr>
      </w:pPr>
    </w:p>
    <w:p w:rsidR="007C47F0" w:rsidRPr="00565154" w:rsidRDefault="007C47F0" w:rsidP="007C47F0">
      <w:pPr>
        <w:widowControl/>
        <w:suppressAutoHyphens w:val="0"/>
        <w:spacing w:line="259" w:lineRule="auto"/>
        <w:ind w:left="5812" w:right="20" w:hanging="850"/>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w:t>
      </w:r>
    </w:p>
    <w:p w:rsidR="007C47F0" w:rsidRPr="00565154" w:rsidRDefault="007C47F0" w:rsidP="007C47F0">
      <w:pPr>
        <w:widowControl/>
        <w:suppressAutoHyphens w:val="0"/>
        <w:spacing w:line="259" w:lineRule="auto"/>
        <w:ind w:left="5812" w:right="20" w:hanging="850"/>
        <w:rPr>
          <w:rFonts w:ascii="Times New Roman" w:eastAsia="Times New Roman" w:hAnsi="Times New Roman" w:cs="Times New Roman"/>
          <w:color w:val="000000"/>
          <w:kern w:val="0"/>
          <w:sz w:val="20"/>
          <w:szCs w:val="22"/>
          <w:lang w:eastAsia="pl-PL" w:bidi="ar-SA"/>
        </w:rPr>
      </w:pPr>
      <w:r w:rsidRPr="00565154">
        <w:rPr>
          <w:rFonts w:ascii="Times New Roman" w:eastAsia="Times New Roman" w:hAnsi="Times New Roman" w:cs="Times New Roman"/>
          <w:color w:val="000000"/>
          <w:kern w:val="0"/>
          <w:sz w:val="20"/>
          <w:szCs w:val="22"/>
          <w:lang w:eastAsia="pl-PL" w:bidi="ar-SA"/>
        </w:rPr>
        <w:t xml:space="preserve">   (Data i czytelny podpis wykonawcy)</w:t>
      </w:r>
    </w:p>
    <w:p w:rsidR="007C47F0" w:rsidRPr="00BE05BE" w:rsidRDefault="007C47F0" w:rsidP="007C47F0">
      <w:pPr>
        <w:jc w:val="both"/>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pPr>
    </w:p>
    <w:p w:rsidR="007C47F0" w:rsidRPr="0015500A" w:rsidRDefault="007C47F0" w:rsidP="00E043E0">
      <w:pPr>
        <w:widowControl/>
        <w:suppressAutoHyphens w:val="0"/>
        <w:spacing w:line="240" w:lineRule="auto"/>
        <w:jc w:val="center"/>
        <w:rPr>
          <w:rFonts w:ascii="Times New Roman" w:eastAsia="Calibri" w:hAnsi="Times New Roman" w:cs="Times New Roman"/>
          <w:kern w:val="0"/>
          <w:sz w:val="16"/>
          <w:szCs w:val="16"/>
          <w:lang w:eastAsia="pl-PL" w:bidi="ar-SA"/>
        </w:rPr>
        <w:sectPr w:rsidR="007C47F0" w:rsidRPr="0015500A" w:rsidSect="00FB51C4">
          <w:pgSz w:w="11900" w:h="16838"/>
          <w:pgMar w:top="567" w:right="1406" w:bottom="1440" w:left="1416" w:header="0" w:footer="0" w:gutter="0"/>
          <w:cols w:space="0" w:equalWidth="0">
            <w:col w:w="9084"/>
          </w:cols>
          <w:docGrid w:linePitch="360"/>
        </w:sectPr>
      </w:pPr>
    </w:p>
    <w:p w:rsidR="00675901" w:rsidRPr="00420A3A" w:rsidRDefault="00675901" w:rsidP="00675901">
      <w:pPr>
        <w:widowControl/>
        <w:suppressAutoHyphens w:val="0"/>
        <w:spacing w:line="240" w:lineRule="auto"/>
        <w:rPr>
          <w:rFonts w:ascii="Times New Roman" w:eastAsia="Tahoma" w:hAnsi="Times New Roman" w:cs="Times New Roman"/>
          <w:kern w:val="0"/>
          <w:sz w:val="16"/>
          <w:szCs w:val="16"/>
          <w:lang w:eastAsia="en-US" w:bidi="ar-SA"/>
        </w:rPr>
      </w:pPr>
      <w:r>
        <w:rPr>
          <w:rFonts w:ascii="Times New Roman" w:eastAsia="Tahoma" w:hAnsi="Times New Roman" w:cs="Times New Roman"/>
          <w:kern w:val="0"/>
          <w:sz w:val="16"/>
          <w:szCs w:val="16"/>
          <w:lang w:eastAsia="en-US" w:bidi="ar-SA"/>
        </w:rPr>
        <w:lastRenderedPageBreak/>
        <w:t xml:space="preserve">              </w:t>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r>
      <w:r>
        <w:rPr>
          <w:rFonts w:ascii="Times New Roman" w:eastAsia="Tahoma" w:hAnsi="Times New Roman" w:cs="Times New Roman"/>
          <w:kern w:val="0"/>
          <w:sz w:val="16"/>
          <w:szCs w:val="16"/>
          <w:lang w:eastAsia="en-US" w:bidi="ar-SA"/>
        </w:rPr>
        <w:tab/>
        <w:t xml:space="preserve">              </w:t>
      </w:r>
      <w:r w:rsidRPr="00420A3A">
        <w:rPr>
          <w:rFonts w:ascii="Times New Roman" w:eastAsia="Tahoma" w:hAnsi="Times New Roman" w:cs="Times New Roman"/>
          <w:kern w:val="0"/>
          <w:sz w:val="16"/>
          <w:szCs w:val="16"/>
          <w:lang w:eastAsia="en-US" w:bidi="ar-SA"/>
        </w:rPr>
        <w:t xml:space="preserve">Załącznik nr </w:t>
      </w:r>
      <w:r w:rsidR="007C47F0">
        <w:rPr>
          <w:rFonts w:ascii="Times New Roman" w:eastAsia="Tahoma" w:hAnsi="Times New Roman" w:cs="Times New Roman"/>
          <w:kern w:val="0"/>
          <w:sz w:val="16"/>
          <w:szCs w:val="16"/>
          <w:lang w:eastAsia="en-US" w:bidi="ar-SA"/>
        </w:rPr>
        <w:t>4</w:t>
      </w:r>
    </w:p>
    <w:p w:rsidR="00675901" w:rsidRDefault="00E70268" w:rsidP="00675901">
      <w:pPr>
        <w:widowControl/>
        <w:suppressAutoHyphens w:val="0"/>
        <w:spacing w:line="240" w:lineRule="auto"/>
        <w:ind w:left="4248" w:firstLine="709"/>
        <w:jc w:val="center"/>
        <w:rPr>
          <w:rFonts w:ascii="Times New Roman" w:eastAsia="Times New Roman" w:hAnsi="Times New Roman" w:cs="Times New Roman"/>
          <w:bCs/>
          <w:kern w:val="0"/>
          <w:sz w:val="16"/>
          <w:szCs w:val="16"/>
          <w:lang w:eastAsia="en-US" w:bidi="ar-SA"/>
        </w:rPr>
      </w:pPr>
      <w:bookmarkStart w:id="3" w:name="_Hlk122421998"/>
      <w:r>
        <w:rPr>
          <w:rFonts w:ascii="Times New Roman" w:eastAsia="Tahoma" w:hAnsi="Times New Roman" w:cs="Times New Roman"/>
          <w:kern w:val="0"/>
          <w:sz w:val="16"/>
          <w:szCs w:val="16"/>
          <w:lang w:eastAsia="en-US" w:bidi="ar-SA"/>
        </w:rPr>
        <w:t xml:space="preserve">          </w:t>
      </w:r>
      <w:r w:rsidR="00675901">
        <w:rPr>
          <w:rFonts w:ascii="Times New Roman" w:eastAsia="Tahoma" w:hAnsi="Times New Roman" w:cs="Times New Roman"/>
          <w:kern w:val="0"/>
          <w:sz w:val="16"/>
          <w:szCs w:val="16"/>
          <w:lang w:eastAsia="en-US" w:bidi="ar-SA"/>
        </w:rPr>
        <w:t xml:space="preserve"> </w:t>
      </w:r>
      <w:r w:rsidR="00675901" w:rsidRPr="00DC6BF3">
        <w:rPr>
          <w:rFonts w:ascii="Times New Roman" w:eastAsia="Tahoma" w:hAnsi="Times New Roman" w:cs="Times New Roman"/>
          <w:kern w:val="0"/>
          <w:sz w:val="16"/>
          <w:szCs w:val="16"/>
          <w:lang w:eastAsia="en-US" w:bidi="ar-SA"/>
        </w:rPr>
        <w:t>do zapytania ofertowego</w:t>
      </w:r>
      <w:r w:rsidR="00675901" w:rsidRPr="00852F1D">
        <w:rPr>
          <w:rFonts w:ascii="Times New Roman" w:eastAsia="Tahoma" w:hAnsi="Times New Roman" w:cs="Times New Roman"/>
          <w:kern w:val="0"/>
          <w:sz w:val="20"/>
          <w:szCs w:val="20"/>
          <w:lang w:eastAsia="en-US" w:bidi="ar-SA"/>
        </w:rPr>
        <w:t xml:space="preserve"> </w:t>
      </w:r>
      <w:r w:rsidR="00675901" w:rsidRPr="00852F1D">
        <w:rPr>
          <w:rFonts w:ascii="Times New Roman" w:eastAsia="Times New Roman" w:hAnsi="Times New Roman" w:cs="Times New Roman"/>
          <w:kern w:val="0"/>
          <w:sz w:val="20"/>
          <w:szCs w:val="20"/>
          <w:lang w:eastAsia="en-US" w:bidi="ar-SA"/>
        </w:rPr>
        <w:t xml:space="preserve"> </w:t>
      </w:r>
      <w:bookmarkStart w:id="4" w:name="_Hlk121834906"/>
      <w:r w:rsidR="00675901">
        <w:rPr>
          <w:rFonts w:ascii="Times New Roman" w:eastAsia="Times New Roman" w:hAnsi="Times New Roman" w:cs="Times New Roman"/>
          <w:kern w:val="0"/>
          <w:sz w:val="20"/>
          <w:szCs w:val="20"/>
          <w:lang w:eastAsia="en-US" w:bidi="ar-SA"/>
        </w:rPr>
        <w:t xml:space="preserve">na </w:t>
      </w:r>
      <w:r>
        <w:rPr>
          <w:rFonts w:ascii="Times New Roman" w:eastAsia="Times New Roman" w:hAnsi="Times New Roman" w:cs="Times New Roman"/>
          <w:bCs/>
          <w:kern w:val="0"/>
          <w:sz w:val="16"/>
          <w:szCs w:val="16"/>
          <w:lang w:eastAsia="en-US" w:bidi="ar-SA"/>
        </w:rPr>
        <w:t xml:space="preserve">„Przygotowanie, </w:t>
      </w:r>
      <w:r w:rsidR="00675901" w:rsidRPr="00DC6BF3">
        <w:rPr>
          <w:rFonts w:ascii="Times New Roman" w:eastAsia="Times New Roman" w:hAnsi="Times New Roman" w:cs="Times New Roman"/>
          <w:bCs/>
          <w:kern w:val="0"/>
          <w:sz w:val="16"/>
          <w:szCs w:val="16"/>
          <w:lang w:eastAsia="en-US" w:bidi="ar-SA"/>
        </w:rPr>
        <w:t xml:space="preserve">dostawa </w:t>
      </w:r>
    </w:p>
    <w:p w:rsidR="00675901" w:rsidRDefault="00675901" w:rsidP="00675901">
      <w:pPr>
        <w:widowControl/>
        <w:suppressAutoHyphens w:val="0"/>
        <w:spacing w:line="240" w:lineRule="auto"/>
        <w:ind w:left="4248" w:firstLine="709"/>
        <w:rPr>
          <w:rFonts w:ascii="Times New Roman" w:eastAsia="Times New Roman" w:hAnsi="Times New Roman" w:cs="Times New Roman"/>
          <w:bCs/>
          <w:kern w:val="0"/>
          <w:sz w:val="16"/>
          <w:szCs w:val="16"/>
          <w:lang w:eastAsia="en-US" w:bidi="ar-SA"/>
        </w:rPr>
      </w:pPr>
      <w:r>
        <w:rPr>
          <w:rFonts w:ascii="Times New Roman" w:eastAsia="Times New Roman" w:hAnsi="Times New Roman" w:cs="Times New Roman"/>
          <w:bCs/>
          <w:kern w:val="0"/>
          <w:sz w:val="16"/>
          <w:szCs w:val="16"/>
          <w:lang w:eastAsia="en-US" w:bidi="ar-SA"/>
        </w:rPr>
        <w:t xml:space="preserve">           </w:t>
      </w:r>
      <w:r w:rsidR="00E70268">
        <w:rPr>
          <w:rFonts w:ascii="Times New Roman" w:eastAsia="Times New Roman" w:hAnsi="Times New Roman" w:cs="Times New Roman"/>
          <w:bCs/>
          <w:kern w:val="0"/>
          <w:sz w:val="16"/>
          <w:szCs w:val="16"/>
          <w:lang w:eastAsia="en-US" w:bidi="ar-SA"/>
        </w:rPr>
        <w:t xml:space="preserve"> </w:t>
      </w:r>
      <w:r>
        <w:rPr>
          <w:rFonts w:ascii="Times New Roman" w:eastAsia="Times New Roman" w:hAnsi="Times New Roman" w:cs="Times New Roman"/>
          <w:bCs/>
          <w:kern w:val="0"/>
          <w:sz w:val="16"/>
          <w:szCs w:val="16"/>
          <w:lang w:eastAsia="en-US" w:bidi="ar-SA"/>
        </w:rPr>
        <w:t xml:space="preserve">   </w:t>
      </w:r>
      <w:r w:rsidRPr="00DC6BF3">
        <w:rPr>
          <w:rFonts w:ascii="Times New Roman" w:eastAsia="Times New Roman" w:hAnsi="Times New Roman" w:cs="Times New Roman"/>
          <w:bCs/>
          <w:kern w:val="0"/>
          <w:sz w:val="16"/>
          <w:szCs w:val="16"/>
          <w:lang w:eastAsia="en-US" w:bidi="ar-SA"/>
        </w:rPr>
        <w:t xml:space="preserve">i wydawanie gorących posiłków dla uczniów </w:t>
      </w:r>
    </w:p>
    <w:p w:rsidR="00675901" w:rsidRPr="0096186D" w:rsidRDefault="00E70268" w:rsidP="00675901">
      <w:pPr>
        <w:widowControl/>
        <w:suppressAutoHyphens w:val="0"/>
        <w:spacing w:line="240" w:lineRule="auto"/>
        <w:ind w:left="4248" w:firstLine="709"/>
        <w:jc w:val="center"/>
        <w:rPr>
          <w:rFonts w:ascii="Times New Roman" w:eastAsia="Times New Roman" w:hAnsi="Times New Roman" w:cs="Times New Roman"/>
          <w:bCs/>
          <w:kern w:val="0"/>
          <w:sz w:val="22"/>
          <w:szCs w:val="22"/>
          <w:lang w:eastAsia="en-US" w:bidi="ar-SA"/>
        </w:rPr>
      </w:pPr>
      <w:r>
        <w:rPr>
          <w:rFonts w:ascii="Times New Roman" w:eastAsia="Times New Roman" w:hAnsi="Times New Roman" w:cs="Times New Roman"/>
          <w:bCs/>
          <w:kern w:val="0"/>
          <w:sz w:val="16"/>
          <w:szCs w:val="16"/>
          <w:lang w:eastAsia="en-US" w:bidi="ar-SA"/>
        </w:rPr>
        <w:t xml:space="preserve">     </w:t>
      </w:r>
      <w:r w:rsidR="00675901">
        <w:rPr>
          <w:rFonts w:ascii="Times New Roman" w:eastAsia="Times New Roman" w:hAnsi="Times New Roman" w:cs="Times New Roman"/>
          <w:bCs/>
          <w:kern w:val="0"/>
          <w:sz w:val="16"/>
          <w:szCs w:val="16"/>
          <w:lang w:eastAsia="en-US" w:bidi="ar-SA"/>
        </w:rPr>
        <w:t xml:space="preserve">  </w:t>
      </w:r>
      <w:r w:rsidR="00675901" w:rsidRPr="00DC6BF3">
        <w:rPr>
          <w:rFonts w:ascii="Times New Roman" w:eastAsia="Times New Roman" w:hAnsi="Times New Roman" w:cs="Times New Roman"/>
          <w:bCs/>
          <w:kern w:val="0"/>
          <w:sz w:val="16"/>
          <w:szCs w:val="16"/>
          <w:lang w:eastAsia="en-US" w:bidi="ar-SA"/>
        </w:rPr>
        <w:t xml:space="preserve">Szkoły Podstawowej w </w:t>
      </w:r>
      <w:r w:rsidR="0090192D">
        <w:rPr>
          <w:rFonts w:ascii="Times New Roman" w:eastAsia="Times New Roman" w:hAnsi="Times New Roman" w:cs="Times New Roman"/>
          <w:bCs/>
          <w:kern w:val="0"/>
          <w:sz w:val="16"/>
          <w:szCs w:val="16"/>
          <w:lang w:eastAsia="en-US" w:bidi="ar-SA"/>
        </w:rPr>
        <w:t>Wielkim Leźnie</w:t>
      </w:r>
      <w:r w:rsidR="00675901" w:rsidRPr="00DC6BF3">
        <w:rPr>
          <w:rFonts w:ascii="Times New Roman" w:eastAsia="Times New Roman" w:hAnsi="Times New Roman" w:cs="Times New Roman"/>
          <w:bCs/>
          <w:kern w:val="0"/>
          <w:sz w:val="16"/>
          <w:szCs w:val="16"/>
          <w:lang w:eastAsia="en-US" w:bidi="ar-SA"/>
        </w:rPr>
        <w:t xml:space="preserve"> w</w:t>
      </w:r>
      <w:r w:rsidR="00675901">
        <w:rPr>
          <w:rFonts w:ascii="Times New Roman" w:eastAsia="Times New Roman" w:hAnsi="Times New Roman" w:cs="Times New Roman"/>
          <w:bCs/>
          <w:kern w:val="0"/>
          <w:sz w:val="16"/>
          <w:szCs w:val="16"/>
          <w:lang w:eastAsia="en-US" w:bidi="ar-SA"/>
        </w:rPr>
        <w:t xml:space="preserve"> </w:t>
      </w:r>
      <w:r w:rsidR="00675901" w:rsidRPr="00DC6BF3">
        <w:rPr>
          <w:rFonts w:ascii="Times New Roman" w:eastAsia="Times New Roman" w:hAnsi="Times New Roman" w:cs="Times New Roman"/>
          <w:bCs/>
          <w:kern w:val="0"/>
          <w:sz w:val="16"/>
          <w:szCs w:val="16"/>
          <w:lang w:eastAsia="en-US" w:bidi="ar-SA"/>
        </w:rPr>
        <w:t>202</w:t>
      </w:r>
      <w:r w:rsidR="00232AFE">
        <w:rPr>
          <w:rFonts w:ascii="Times New Roman" w:eastAsia="Times New Roman" w:hAnsi="Times New Roman" w:cs="Times New Roman"/>
          <w:bCs/>
          <w:kern w:val="0"/>
          <w:sz w:val="16"/>
          <w:szCs w:val="16"/>
          <w:lang w:eastAsia="en-US" w:bidi="ar-SA"/>
        </w:rPr>
        <w:t>6</w:t>
      </w:r>
      <w:r w:rsidR="00675901" w:rsidRPr="00DC6BF3">
        <w:rPr>
          <w:rFonts w:ascii="Times New Roman" w:eastAsia="Times New Roman" w:hAnsi="Times New Roman" w:cs="Times New Roman"/>
          <w:bCs/>
          <w:kern w:val="0"/>
          <w:sz w:val="16"/>
          <w:szCs w:val="16"/>
          <w:lang w:eastAsia="en-US" w:bidi="ar-SA"/>
        </w:rPr>
        <w:t xml:space="preserve"> r.”</w:t>
      </w:r>
      <w:r w:rsidR="00675901" w:rsidRPr="00DC6BF3">
        <w:rPr>
          <w:rFonts w:ascii="Times New Roman" w:eastAsia="Times New Roman" w:hAnsi="Times New Roman" w:cs="Times New Roman"/>
          <w:bCs/>
          <w:kern w:val="0"/>
          <w:sz w:val="16"/>
          <w:szCs w:val="16"/>
          <w:lang w:eastAsia="en-US" w:bidi="ar-SA"/>
        </w:rPr>
        <w:br/>
      </w:r>
    </w:p>
    <w:bookmarkEnd w:id="3"/>
    <w:bookmarkEnd w:id="4"/>
    <w:p w:rsidR="00675901" w:rsidRDefault="00675901" w:rsidP="0090192D">
      <w:pPr>
        <w:spacing w:after="120"/>
        <w:rPr>
          <w:rFonts w:ascii="Times New Roman" w:hAnsi="Times New Roman" w:cs="Times New Roman"/>
          <w:b/>
          <w:kern w:val="2"/>
        </w:rPr>
      </w:pPr>
    </w:p>
    <w:p w:rsidR="00951902" w:rsidRPr="00395441" w:rsidRDefault="00951902" w:rsidP="00395441">
      <w:pPr>
        <w:spacing w:line="360" w:lineRule="auto"/>
        <w:jc w:val="center"/>
        <w:rPr>
          <w:rFonts w:ascii="Times New Roman" w:hAnsi="Times New Roman" w:cs="Times New Roman"/>
          <w:b/>
          <w:bCs/>
          <w:color w:val="FF0000"/>
          <w:kern w:val="2"/>
          <w:sz w:val="22"/>
          <w:szCs w:val="22"/>
        </w:rPr>
      </w:pPr>
      <w:r w:rsidRPr="00395441">
        <w:rPr>
          <w:rFonts w:ascii="Times New Roman" w:hAnsi="Times New Roman" w:cs="Times New Roman"/>
          <w:b/>
          <w:kern w:val="2"/>
          <w:sz w:val="22"/>
          <w:szCs w:val="22"/>
        </w:rPr>
        <w:t>Umowa nr</w:t>
      </w:r>
      <w:r w:rsidRPr="00395441">
        <w:rPr>
          <w:rFonts w:ascii="Times New Roman" w:hAnsi="Times New Roman" w:cs="Times New Roman"/>
          <w:b/>
          <w:bCs/>
          <w:kern w:val="2"/>
          <w:sz w:val="22"/>
          <w:szCs w:val="22"/>
        </w:rPr>
        <w:t xml:space="preserve"> </w:t>
      </w:r>
      <w:r w:rsidR="003B66B5">
        <w:rPr>
          <w:rFonts w:ascii="Times New Roman" w:hAnsi="Times New Roman" w:cs="Times New Roman"/>
          <w:b/>
          <w:bCs/>
          <w:kern w:val="2"/>
          <w:sz w:val="22"/>
          <w:szCs w:val="22"/>
        </w:rPr>
        <w:t>1</w:t>
      </w:r>
    </w:p>
    <w:p w:rsidR="00951902" w:rsidRPr="00395441" w:rsidRDefault="00951902" w:rsidP="00395441">
      <w:pPr>
        <w:spacing w:line="360" w:lineRule="auto"/>
        <w:jc w:val="center"/>
        <w:rPr>
          <w:rFonts w:ascii="Times New Roman" w:hAnsi="Times New Roman" w:cs="Times New Roman"/>
          <w:b/>
          <w:kern w:val="2"/>
          <w:sz w:val="22"/>
          <w:szCs w:val="22"/>
        </w:rPr>
      </w:pPr>
      <w:r w:rsidRPr="00395441">
        <w:rPr>
          <w:rFonts w:ascii="Times New Roman" w:hAnsi="Times New Roman" w:cs="Times New Roman"/>
          <w:b/>
          <w:kern w:val="2"/>
          <w:sz w:val="22"/>
          <w:szCs w:val="22"/>
        </w:rPr>
        <w:t>na</w:t>
      </w:r>
    </w:p>
    <w:p w:rsidR="00675901" w:rsidRPr="00395441" w:rsidRDefault="00675901" w:rsidP="00395441">
      <w:pPr>
        <w:widowControl/>
        <w:suppressAutoHyphens w:val="0"/>
        <w:spacing w:line="360" w:lineRule="auto"/>
        <w:ind w:firstLine="142"/>
        <w:jc w:val="center"/>
        <w:rPr>
          <w:rFonts w:ascii="Times New Roman" w:eastAsia="Times New Roman" w:hAnsi="Times New Roman" w:cs="Times New Roman"/>
          <w:b/>
          <w:bCs/>
          <w:kern w:val="0"/>
          <w:sz w:val="22"/>
          <w:szCs w:val="22"/>
          <w:lang w:eastAsia="en-US" w:bidi="ar-SA"/>
        </w:rPr>
      </w:pPr>
      <w:bookmarkStart w:id="5" w:name="_Hlk122421656"/>
      <w:r w:rsidRPr="00395441">
        <w:rPr>
          <w:rFonts w:ascii="Times New Roman" w:eastAsia="Times New Roman" w:hAnsi="Times New Roman" w:cs="Times New Roman"/>
          <w:b/>
          <w:bCs/>
          <w:kern w:val="0"/>
          <w:sz w:val="22"/>
          <w:szCs w:val="22"/>
          <w:lang w:eastAsia="en-US" w:bidi="ar-SA"/>
        </w:rPr>
        <w:t xml:space="preserve">„Przygotowanie, dostawa i wydawanie gorących posiłków dla uczniów Szkoły Podstawowej w </w:t>
      </w:r>
      <w:r w:rsidR="0090192D">
        <w:rPr>
          <w:rFonts w:ascii="Times New Roman" w:eastAsia="Times New Roman" w:hAnsi="Times New Roman" w:cs="Times New Roman"/>
          <w:b/>
          <w:bCs/>
          <w:kern w:val="0"/>
          <w:sz w:val="22"/>
          <w:szCs w:val="22"/>
          <w:lang w:eastAsia="en-US" w:bidi="ar-SA"/>
        </w:rPr>
        <w:t>Wielkim Leźnie</w:t>
      </w:r>
      <w:r w:rsidR="00C516DB">
        <w:rPr>
          <w:rFonts w:ascii="Times New Roman" w:eastAsia="Times New Roman" w:hAnsi="Times New Roman" w:cs="Times New Roman"/>
          <w:b/>
          <w:bCs/>
          <w:kern w:val="0"/>
          <w:sz w:val="22"/>
          <w:szCs w:val="22"/>
          <w:lang w:eastAsia="en-US" w:bidi="ar-SA"/>
        </w:rPr>
        <w:t xml:space="preserve">  w 202</w:t>
      </w:r>
      <w:r w:rsidR="00232AFE">
        <w:rPr>
          <w:rFonts w:ascii="Times New Roman" w:eastAsia="Times New Roman" w:hAnsi="Times New Roman" w:cs="Times New Roman"/>
          <w:b/>
          <w:bCs/>
          <w:kern w:val="0"/>
          <w:sz w:val="22"/>
          <w:szCs w:val="22"/>
          <w:lang w:eastAsia="en-US" w:bidi="ar-SA"/>
        </w:rPr>
        <w:t>6</w:t>
      </w:r>
      <w:r w:rsidRPr="00395441">
        <w:rPr>
          <w:rFonts w:ascii="Times New Roman" w:eastAsia="Times New Roman" w:hAnsi="Times New Roman" w:cs="Times New Roman"/>
          <w:b/>
          <w:bCs/>
          <w:kern w:val="0"/>
          <w:sz w:val="22"/>
          <w:szCs w:val="22"/>
          <w:lang w:eastAsia="en-US" w:bidi="ar-SA"/>
        </w:rPr>
        <w:t xml:space="preserve"> r.”</w:t>
      </w:r>
    </w:p>
    <w:p w:rsidR="00675901" w:rsidRPr="00395441" w:rsidRDefault="00675901" w:rsidP="00395441">
      <w:pPr>
        <w:widowControl/>
        <w:suppressAutoHyphens w:val="0"/>
        <w:spacing w:line="360" w:lineRule="auto"/>
        <w:ind w:firstLine="142"/>
        <w:jc w:val="center"/>
        <w:rPr>
          <w:rFonts w:ascii="Times New Roman" w:eastAsia="Times New Roman" w:hAnsi="Times New Roman" w:cs="Times New Roman"/>
          <w:b/>
          <w:bCs/>
          <w:kern w:val="0"/>
          <w:sz w:val="22"/>
          <w:szCs w:val="22"/>
          <w:lang w:eastAsia="en-US" w:bidi="ar-SA"/>
        </w:rPr>
      </w:pPr>
      <w:r w:rsidRPr="00395441">
        <w:rPr>
          <w:rFonts w:ascii="Times New Roman" w:eastAsia="Times New Roman" w:hAnsi="Times New Roman" w:cs="Times New Roman"/>
          <w:b/>
          <w:bCs/>
          <w:kern w:val="0"/>
          <w:sz w:val="22"/>
          <w:szCs w:val="22"/>
          <w:lang w:eastAsia="en-US" w:bidi="ar-SA"/>
        </w:rPr>
        <w:br/>
      </w:r>
    </w:p>
    <w:bookmarkEnd w:id="5"/>
    <w:p w:rsidR="00951902" w:rsidRPr="00395441" w:rsidRDefault="00951902" w:rsidP="00395441">
      <w:pPr>
        <w:spacing w:line="360" w:lineRule="auto"/>
        <w:ind w:firstLine="142"/>
        <w:jc w:val="both"/>
        <w:rPr>
          <w:rFonts w:ascii="Times New Roman" w:hAnsi="Times New Roman" w:cs="Times New Roman"/>
          <w:b/>
          <w:bCs/>
          <w:kern w:val="2"/>
          <w:sz w:val="22"/>
          <w:szCs w:val="22"/>
        </w:rPr>
      </w:pPr>
    </w:p>
    <w:p w:rsidR="00951902" w:rsidRPr="00395441" w:rsidRDefault="00951902" w:rsidP="00395441">
      <w:pPr>
        <w:spacing w:line="360" w:lineRule="auto"/>
        <w:rPr>
          <w:rFonts w:ascii="Times New Roman" w:hAnsi="Times New Roman" w:cs="Times New Roman"/>
          <w:kern w:val="2"/>
          <w:sz w:val="22"/>
          <w:szCs w:val="22"/>
        </w:rPr>
      </w:pPr>
      <w:r w:rsidRPr="00395441">
        <w:rPr>
          <w:rFonts w:ascii="Times New Roman" w:hAnsi="Times New Roman" w:cs="Times New Roman"/>
          <w:kern w:val="2"/>
          <w:sz w:val="22"/>
          <w:szCs w:val="22"/>
        </w:rPr>
        <w:t xml:space="preserve">zawarta w dniu </w:t>
      </w:r>
      <w:r w:rsidR="00232AFE">
        <w:rPr>
          <w:rFonts w:ascii="Times New Roman" w:hAnsi="Times New Roman" w:cs="Times New Roman"/>
          <w:kern w:val="2"/>
          <w:sz w:val="22"/>
          <w:szCs w:val="22"/>
        </w:rPr>
        <w:t>…………….</w:t>
      </w:r>
      <w:bookmarkStart w:id="6" w:name="_GoBack"/>
      <w:bookmarkEnd w:id="6"/>
      <w:r w:rsidR="003B66B5">
        <w:rPr>
          <w:rFonts w:ascii="Times New Roman" w:hAnsi="Times New Roman" w:cs="Times New Roman"/>
          <w:kern w:val="2"/>
          <w:sz w:val="22"/>
          <w:szCs w:val="22"/>
        </w:rPr>
        <w:t>r.</w:t>
      </w:r>
      <w:r w:rsidRPr="00395441">
        <w:rPr>
          <w:rFonts w:ascii="Times New Roman" w:hAnsi="Times New Roman" w:cs="Times New Roman"/>
          <w:kern w:val="2"/>
          <w:sz w:val="22"/>
          <w:szCs w:val="22"/>
        </w:rPr>
        <w:t xml:space="preserve">  w </w:t>
      </w:r>
      <w:r w:rsidR="009F72B9">
        <w:rPr>
          <w:rFonts w:ascii="Times New Roman" w:hAnsi="Times New Roman" w:cs="Times New Roman"/>
          <w:kern w:val="2"/>
          <w:sz w:val="22"/>
          <w:szCs w:val="22"/>
        </w:rPr>
        <w:t xml:space="preserve"> </w:t>
      </w:r>
      <w:r w:rsidR="003B66B5">
        <w:rPr>
          <w:rFonts w:ascii="Times New Roman" w:hAnsi="Times New Roman" w:cs="Times New Roman"/>
          <w:kern w:val="2"/>
          <w:sz w:val="22"/>
          <w:szCs w:val="22"/>
        </w:rPr>
        <w:t>Wielkim Leźnie</w:t>
      </w:r>
      <w:r w:rsidRPr="00395441">
        <w:rPr>
          <w:rFonts w:ascii="Times New Roman" w:hAnsi="Times New Roman" w:cs="Times New Roman"/>
          <w:kern w:val="2"/>
          <w:sz w:val="22"/>
          <w:szCs w:val="22"/>
        </w:rPr>
        <w:t xml:space="preserve"> , pomiędzy: </w:t>
      </w:r>
    </w:p>
    <w:p w:rsidR="00951902" w:rsidRPr="00395441" w:rsidRDefault="00951902" w:rsidP="00395441">
      <w:pPr>
        <w:spacing w:line="360" w:lineRule="auto"/>
        <w:jc w:val="both"/>
        <w:rPr>
          <w:rFonts w:ascii="Times New Roman" w:hAnsi="Times New Roman" w:cs="Times New Roman"/>
          <w:kern w:val="2"/>
          <w:sz w:val="22"/>
          <w:szCs w:val="22"/>
        </w:rPr>
      </w:pPr>
    </w:p>
    <w:p w:rsidR="00951902" w:rsidRPr="00395441" w:rsidRDefault="00E744D2" w:rsidP="00395441">
      <w:pPr>
        <w:spacing w:line="360" w:lineRule="auto"/>
        <w:rPr>
          <w:rFonts w:ascii="Times New Roman" w:hAnsi="Times New Roman" w:cs="Times New Roman"/>
          <w:kern w:val="2"/>
          <w:sz w:val="22"/>
          <w:szCs w:val="22"/>
        </w:rPr>
      </w:pPr>
      <w:r w:rsidRPr="00395441">
        <w:rPr>
          <w:rFonts w:ascii="Times New Roman" w:hAnsi="Times New Roman" w:cs="Times New Roman"/>
          <w:kern w:val="2"/>
          <w:sz w:val="22"/>
          <w:szCs w:val="22"/>
        </w:rPr>
        <w:t xml:space="preserve">Szkołą Podstawową w </w:t>
      </w:r>
      <w:r w:rsidR="003B66B5">
        <w:rPr>
          <w:rFonts w:ascii="Times New Roman" w:hAnsi="Times New Roman" w:cs="Times New Roman"/>
          <w:kern w:val="2"/>
          <w:sz w:val="22"/>
          <w:szCs w:val="22"/>
        </w:rPr>
        <w:t>Wielkim Leźnie</w:t>
      </w:r>
      <w:r w:rsidR="00951902" w:rsidRPr="00395441">
        <w:rPr>
          <w:rFonts w:ascii="Times New Roman" w:hAnsi="Times New Roman" w:cs="Times New Roman"/>
          <w:kern w:val="2"/>
          <w:sz w:val="22"/>
          <w:szCs w:val="22"/>
        </w:rPr>
        <w:t xml:space="preserve"> , 87-313 Brzozie</w:t>
      </w:r>
    </w:p>
    <w:p w:rsidR="00E744D2" w:rsidRPr="00395441" w:rsidRDefault="00E744D2"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r</w:t>
      </w:r>
      <w:r w:rsidR="00951902" w:rsidRPr="00395441">
        <w:rPr>
          <w:rFonts w:ascii="Times New Roman" w:hAnsi="Times New Roman" w:cs="Times New Roman"/>
          <w:kern w:val="2"/>
          <w:sz w:val="22"/>
          <w:szCs w:val="22"/>
        </w:rPr>
        <w:t>eprezentowan</w:t>
      </w:r>
      <w:r w:rsidRPr="00395441">
        <w:rPr>
          <w:rFonts w:ascii="Times New Roman" w:hAnsi="Times New Roman" w:cs="Times New Roman"/>
          <w:kern w:val="2"/>
          <w:sz w:val="22"/>
          <w:szCs w:val="22"/>
        </w:rPr>
        <w:t>ą</w:t>
      </w:r>
      <w:r w:rsidR="00951902" w:rsidRPr="00395441">
        <w:rPr>
          <w:rFonts w:ascii="Times New Roman" w:hAnsi="Times New Roman" w:cs="Times New Roman"/>
          <w:kern w:val="2"/>
          <w:sz w:val="22"/>
          <w:szCs w:val="22"/>
        </w:rPr>
        <w:t xml:space="preserve"> przez</w:t>
      </w:r>
      <w:r w:rsidRPr="00395441">
        <w:rPr>
          <w:rFonts w:ascii="Times New Roman" w:hAnsi="Times New Roman" w:cs="Times New Roman"/>
          <w:kern w:val="2"/>
          <w:sz w:val="22"/>
          <w:szCs w:val="22"/>
        </w:rPr>
        <w:t>:</w:t>
      </w:r>
    </w:p>
    <w:p w:rsidR="00E744D2" w:rsidRPr="00395441" w:rsidRDefault="00E744D2"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 xml:space="preserve">1) Panią </w:t>
      </w:r>
      <w:r w:rsidR="00C516DB">
        <w:rPr>
          <w:rFonts w:ascii="Times New Roman" w:hAnsi="Times New Roman" w:cs="Times New Roman"/>
          <w:kern w:val="2"/>
          <w:sz w:val="22"/>
          <w:szCs w:val="22"/>
        </w:rPr>
        <w:t xml:space="preserve">Wiolettę </w:t>
      </w:r>
      <w:proofErr w:type="spellStart"/>
      <w:r w:rsidR="00C516DB">
        <w:rPr>
          <w:rFonts w:ascii="Times New Roman" w:hAnsi="Times New Roman" w:cs="Times New Roman"/>
          <w:kern w:val="2"/>
          <w:sz w:val="22"/>
          <w:szCs w:val="22"/>
        </w:rPr>
        <w:t>Tafel</w:t>
      </w:r>
      <w:proofErr w:type="spellEnd"/>
      <w:r w:rsidRPr="00395441">
        <w:rPr>
          <w:rFonts w:ascii="Times New Roman" w:hAnsi="Times New Roman" w:cs="Times New Roman"/>
          <w:kern w:val="2"/>
          <w:sz w:val="22"/>
          <w:szCs w:val="22"/>
        </w:rPr>
        <w:t xml:space="preserve"> – Dyrektora Szkoły </w:t>
      </w:r>
      <w:r w:rsidR="00543106" w:rsidRPr="00395441">
        <w:rPr>
          <w:rFonts w:ascii="Times New Roman" w:hAnsi="Times New Roman" w:cs="Times New Roman"/>
          <w:kern w:val="2"/>
          <w:sz w:val="22"/>
          <w:szCs w:val="22"/>
        </w:rPr>
        <w:t xml:space="preserve"> </w:t>
      </w:r>
    </w:p>
    <w:p w:rsidR="00951902" w:rsidRPr="00395441" w:rsidRDefault="00951902" w:rsidP="00395441">
      <w:pPr>
        <w:spacing w:line="360" w:lineRule="auto"/>
        <w:rPr>
          <w:rFonts w:ascii="Times New Roman" w:hAnsi="Times New Roman" w:cs="Times New Roman"/>
          <w:kern w:val="2"/>
          <w:sz w:val="22"/>
          <w:szCs w:val="22"/>
        </w:rPr>
      </w:pPr>
    </w:p>
    <w:p w:rsidR="00951902" w:rsidRPr="00395441" w:rsidRDefault="00951902" w:rsidP="00395441">
      <w:pPr>
        <w:spacing w:line="360" w:lineRule="auto"/>
        <w:rPr>
          <w:rFonts w:ascii="Times New Roman" w:hAnsi="Times New Roman" w:cs="Times New Roman"/>
          <w:kern w:val="2"/>
          <w:sz w:val="22"/>
          <w:szCs w:val="22"/>
        </w:rPr>
      </w:pPr>
      <w:r w:rsidRPr="00395441">
        <w:rPr>
          <w:rFonts w:ascii="Times New Roman" w:hAnsi="Times New Roman" w:cs="Times New Roman"/>
          <w:kern w:val="2"/>
          <w:sz w:val="22"/>
          <w:szCs w:val="22"/>
        </w:rPr>
        <w:t>a</w:t>
      </w:r>
    </w:p>
    <w:p w:rsidR="00951902" w:rsidRPr="00395441" w:rsidRDefault="00951902" w:rsidP="00395441">
      <w:pPr>
        <w:spacing w:line="360" w:lineRule="auto"/>
        <w:rPr>
          <w:rFonts w:ascii="Times New Roman" w:hAnsi="Times New Roman" w:cs="Times New Roman"/>
          <w:kern w:val="2"/>
          <w:sz w:val="22"/>
          <w:szCs w:val="22"/>
        </w:rPr>
      </w:pPr>
      <w:r w:rsidRPr="00395441">
        <w:rPr>
          <w:rFonts w:ascii="Times New Roman" w:hAnsi="Times New Roman" w:cs="Times New Roman"/>
          <w:kern w:val="2"/>
          <w:sz w:val="22"/>
          <w:szCs w:val="22"/>
        </w:rPr>
        <w:t xml:space="preserve">………………………………………………………………………………………………………………………………………………………………………………………………………………………………………………………………………………………………………. </w:t>
      </w:r>
    </w:p>
    <w:p w:rsidR="00951902" w:rsidRPr="00395441" w:rsidRDefault="00951902" w:rsidP="00395441">
      <w:pPr>
        <w:spacing w:line="360" w:lineRule="auto"/>
        <w:rPr>
          <w:rFonts w:ascii="Times New Roman" w:hAnsi="Times New Roman" w:cs="Times New Roman"/>
          <w:kern w:val="2"/>
          <w:sz w:val="22"/>
          <w:szCs w:val="22"/>
        </w:rPr>
      </w:pPr>
      <w:r w:rsidRPr="00395441">
        <w:rPr>
          <w:rFonts w:ascii="Times New Roman" w:hAnsi="Times New Roman" w:cs="Times New Roman"/>
          <w:kern w:val="2"/>
          <w:sz w:val="22"/>
          <w:szCs w:val="22"/>
        </w:rPr>
        <w:t>reprezentowaną przez:</w:t>
      </w:r>
    </w:p>
    <w:p w:rsidR="00951902" w:rsidRPr="00395441" w:rsidRDefault="00951902" w:rsidP="00395441">
      <w:pPr>
        <w:spacing w:line="360" w:lineRule="auto"/>
        <w:rPr>
          <w:rFonts w:ascii="Times New Roman" w:hAnsi="Times New Roman" w:cs="Times New Roman"/>
          <w:kern w:val="2"/>
          <w:sz w:val="22"/>
          <w:szCs w:val="22"/>
        </w:rPr>
      </w:pPr>
      <w:r w:rsidRPr="00395441">
        <w:rPr>
          <w:rFonts w:ascii="Times New Roman" w:hAnsi="Times New Roman" w:cs="Times New Roman"/>
          <w:kern w:val="2"/>
          <w:sz w:val="22"/>
          <w:szCs w:val="22"/>
        </w:rPr>
        <w:t>Panią/a ……………………………………………………………………</w:t>
      </w:r>
    </w:p>
    <w:p w:rsidR="00951902" w:rsidRPr="00395441" w:rsidRDefault="00951902" w:rsidP="00395441">
      <w:pPr>
        <w:spacing w:line="360" w:lineRule="auto"/>
        <w:rPr>
          <w:rFonts w:ascii="Times New Roman" w:hAnsi="Times New Roman" w:cs="Times New Roman"/>
          <w:kern w:val="2"/>
          <w:sz w:val="22"/>
          <w:szCs w:val="22"/>
        </w:rPr>
      </w:pPr>
    </w:p>
    <w:p w:rsidR="00951902" w:rsidRPr="00395441" w:rsidRDefault="00951902" w:rsidP="00395441">
      <w:pPr>
        <w:spacing w:line="360" w:lineRule="auto"/>
        <w:rPr>
          <w:rFonts w:ascii="Times New Roman" w:hAnsi="Times New Roman" w:cs="Times New Roman"/>
          <w:b/>
          <w:bCs/>
          <w:kern w:val="2"/>
          <w:sz w:val="22"/>
          <w:szCs w:val="22"/>
        </w:rPr>
      </w:pPr>
      <w:r w:rsidRPr="00395441">
        <w:rPr>
          <w:rFonts w:ascii="Times New Roman" w:hAnsi="Times New Roman" w:cs="Times New Roman"/>
          <w:kern w:val="2"/>
          <w:sz w:val="22"/>
          <w:szCs w:val="22"/>
        </w:rPr>
        <w:t xml:space="preserve">zwaną w dalszej części umowy </w:t>
      </w:r>
      <w:r w:rsidRPr="00395441">
        <w:rPr>
          <w:rFonts w:ascii="Times New Roman" w:hAnsi="Times New Roman" w:cs="Times New Roman"/>
          <w:b/>
          <w:bCs/>
          <w:kern w:val="2"/>
          <w:sz w:val="22"/>
          <w:szCs w:val="22"/>
        </w:rPr>
        <w:t>„Wykonawcą”</w:t>
      </w:r>
    </w:p>
    <w:p w:rsidR="00951902" w:rsidRPr="00395441" w:rsidRDefault="00951902" w:rsidP="00395441">
      <w:pPr>
        <w:spacing w:line="360" w:lineRule="auto"/>
        <w:jc w:val="center"/>
        <w:rPr>
          <w:rFonts w:ascii="Times New Roman" w:hAnsi="Times New Roman" w:cs="Times New Roman"/>
          <w:b/>
          <w:kern w:val="2"/>
          <w:sz w:val="22"/>
          <w:szCs w:val="22"/>
        </w:rPr>
      </w:pPr>
    </w:p>
    <w:p w:rsidR="00E744D2" w:rsidRPr="00395441" w:rsidRDefault="00951902" w:rsidP="00395441">
      <w:pPr>
        <w:spacing w:line="360" w:lineRule="auto"/>
        <w:ind w:firstLine="708"/>
        <w:jc w:val="both"/>
        <w:rPr>
          <w:rFonts w:ascii="Times New Roman" w:hAnsi="Times New Roman" w:cs="Times New Roman"/>
          <w:kern w:val="2"/>
          <w:sz w:val="22"/>
          <w:szCs w:val="22"/>
        </w:rPr>
      </w:pPr>
      <w:r w:rsidRPr="00395441">
        <w:rPr>
          <w:rFonts w:ascii="Times New Roman" w:hAnsi="Times New Roman" w:cs="Times New Roman"/>
          <w:b/>
          <w:kern w:val="2"/>
          <w:sz w:val="22"/>
          <w:szCs w:val="22"/>
        </w:rPr>
        <w:t>§ 1</w:t>
      </w:r>
      <w:r w:rsidR="00E744D2" w:rsidRPr="00395441">
        <w:rPr>
          <w:rFonts w:ascii="Times New Roman" w:hAnsi="Times New Roman" w:cs="Times New Roman"/>
          <w:b/>
          <w:kern w:val="2"/>
          <w:sz w:val="22"/>
          <w:szCs w:val="22"/>
        </w:rPr>
        <w:t xml:space="preserve">. 1. </w:t>
      </w:r>
      <w:r w:rsidRPr="00395441">
        <w:rPr>
          <w:rFonts w:ascii="Times New Roman" w:hAnsi="Times New Roman" w:cs="Times New Roman"/>
          <w:kern w:val="2"/>
          <w:sz w:val="22"/>
          <w:szCs w:val="22"/>
        </w:rPr>
        <w:t>Zamawiający zleca, a Wykonawca zobowiązuje się do d</w:t>
      </w:r>
      <w:r w:rsidRPr="00395441">
        <w:rPr>
          <w:rFonts w:ascii="Times New Roman" w:eastAsia="Symbol" w:hAnsi="Times New Roman" w:cs="Times New Roman"/>
          <w:kern w:val="2"/>
          <w:sz w:val="22"/>
          <w:szCs w:val="22"/>
        </w:rPr>
        <w:t xml:space="preserve">ostawy </w:t>
      </w:r>
      <w:r w:rsidR="00E744D2" w:rsidRPr="00395441">
        <w:rPr>
          <w:rFonts w:ascii="Times New Roman" w:eastAsia="Symbol" w:hAnsi="Times New Roman" w:cs="Times New Roman"/>
          <w:kern w:val="2"/>
          <w:sz w:val="22"/>
          <w:szCs w:val="22"/>
        </w:rPr>
        <w:t xml:space="preserve">gorących </w:t>
      </w:r>
      <w:r w:rsidRPr="00395441">
        <w:rPr>
          <w:rFonts w:ascii="Times New Roman" w:eastAsia="Symbol" w:hAnsi="Times New Roman" w:cs="Times New Roman"/>
          <w:kern w:val="2"/>
          <w:sz w:val="22"/>
          <w:szCs w:val="22"/>
        </w:rPr>
        <w:t xml:space="preserve">posiłków obiadowych jednodaniowych dla uczniów </w:t>
      </w:r>
      <w:r w:rsidR="00E744D2" w:rsidRPr="00395441">
        <w:rPr>
          <w:rFonts w:ascii="Times New Roman" w:eastAsia="Symbol" w:hAnsi="Times New Roman" w:cs="Times New Roman"/>
          <w:kern w:val="2"/>
          <w:sz w:val="22"/>
          <w:szCs w:val="22"/>
        </w:rPr>
        <w:t xml:space="preserve">Szkoły Podstawowej w </w:t>
      </w:r>
      <w:r w:rsidR="0090192D">
        <w:rPr>
          <w:rFonts w:ascii="Times New Roman" w:eastAsia="Symbol" w:hAnsi="Times New Roman" w:cs="Times New Roman"/>
          <w:kern w:val="2"/>
          <w:sz w:val="22"/>
          <w:szCs w:val="22"/>
        </w:rPr>
        <w:t>Wielkim Leźnie</w:t>
      </w:r>
      <w:r w:rsidR="00E744D2" w:rsidRPr="00395441">
        <w:rPr>
          <w:rFonts w:ascii="Times New Roman" w:eastAsia="Symbol" w:hAnsi="Times New Roman" w:cs="Times New Roman"/>
          <w:kern w:val="2"/>
          <w:sz w:val="22"/>
          <w:szCs w:val="22"/>
        </w:rPr>
        <w:t xml:space="preserve"> </w:t>
      </w:r>
      <w:r w:rsidRPr="00395441">
        <w:rPr>
          <w:rFonts w:ascii="Times New Roman" w:eastAsia="Symbol" w:hAnsi="Times New Roman" w:cs="Times New Roman"/>
          <w:kern w:val="2"/>
          <w:sz w:val="22"/>
          <w:szCs w:val="22"/>
        </w:rPr>
        <w:t xml:space="preserve">  w okresie od </w:t>
      </w:r>
      <w:r w:rsidR="00232AFE">
        <w:rPr>
          <w:rFonts w:ascii="Times New Roman" w:eastAsia="Symbol" w:hAnsi="Times New Roman" w:cs="Times New Roman"/>
          <w:kern w:val="2"/>
          <w:sz w:val="22"/>
          <w:szCs w:val="22"/>
        </w:rPr>
        <w:t>07.01.2026</w:t>
      </w:r>
      <w:r w:rsidRPr="00395441">
        <w:rPr>
          <w:rFonts w:ascii="Times New Roman" w:eastAsia="Symbol" w:hAnsi="Times New Roman" w:cs="Times New Roman"/>
          <w:kern w:val="2"/>
          <w:sz w:val="22"/>
          <w:szCs w:val="22"/>
        </w:rPr>
        <w:t xml:space="preserve"> r . do 31.12.202</w:t>
      </w:r>
      <w:r w:rsidR="00232AFE">
        <w:rPr>
          <w:rFonts w:ascii="Times New Roman" w:eastAsia="Symbol" w:hAnsi="Times New Roman" w:cs="Times New Roman"/>
          <w:kern w:val="2"/>
          <w:sz w:val="22"/>
          <w:szCs w:val="22"/>
        </w:rPr>
        <w:t>6</w:t>
      </w:r>
      <w:r w:rsidRPr="00395441">
        <w:rPr>
          <w:rFonts w:ascii="Times New Roman" w:eastAsia="Symbol" w:hAnsi="Times New Roman" w:cs="Times New Roman"/>
          <w:kern w:val="2"/>
          <w:sz w:val="22"/>
          <w:szCs w:val="22"/>
        </w:rPr>
        <w:t xml:space="preserve"> r. </w:t>
      </w:r>
      <w:r w:rsidRPr="00395441">
        <w:rPr>
          <w:rFonts w:ascii="Times New Roman" w:hAnsi="Times New Roman" w:cs="Times New Roman"/>
          <w:kern w:val="2"/>
          <w:sz w:val="22"/>
          <w:szCs w:val="22"/>
        </w:rPr>
        <w:t>zgodnie z warunkami określonymi w zaproszeniu do składania ofert, stanowiącym integralną część niniejszej umowy.</w:t>
      </w:r>
    </w:p>
    <w:tbl>
      <w:tblPr>
        <w:tblW w:w="18702" w:type="dxa"/>
        <w:tblLayout w:type="fixed"/>
        <w:tblCellMar>
          <w:left w:w="0" w:type="dxa"/>
          <w:right w:w="0" w:type="dxa"/>
        </w:tblCellMar>
        <w:tblLook w:val="04A0" w:firstRow="1" w:lastRow="0" w:firstColumn="1" w:lastColumn="0" w:noHBand="0" w:noVBand="1"/>
      </w:tblPr>
      <w:tblGrid>
        <w:gridCol w:w="9351"/>
        <w:gridCol w:w="9351"/>
      </w:tblGrid>
      <w:tr w:rsidR="00395441" w:rsidRPr="00395441" w:rsidTr="00395441">
        <w:trPr>
          <w:trHeight w:val="772"/>
        </w:trPr>
        <w:tc>
          <w:tcPr>
            <w:tcW w:w="9351" w:type="dxa"/>
            <w:vAlign w:val="center"/>
            <w:hideMark/>
          </w:tcPr>
          <w:p w:rsidR="00395441" w:rsidRPr="00395441" w:rsidRDefault="00395441" w:rsidP="00A57F4C">
            <w:pPr>
              <w:snapToGrid w:val="0"/>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 xml:space="preserve">            2. Wykonawca zobowiązuje się do przygotowywania i dostarczania ciepłych jednodaniowych posiłków w postaci zup oraz drugich dań mięsnych lub rybnych wraz z dodatkami dla uczniów Szkoły Podstawowej w </w:t>
            </w:r>
            <w:r w:rsidR="00A57F4C">
              <w:rPr>
                <w:rFonts w:ascii="Times New Roman" w:hAnsi="Times New Roman" w:cs="Times New Roman"/>
                <w:kern w:val="2"/>
                <w:sz w:val="22"/>
                <w:szCs w:val="22"/>
              </w:rPr>
              <w:t xml:space="preserve">Wielkim Leźnie </w:t>
            </w:r>
            <w:r w:rsidRPr="00395441">
              <w:rPr>
                <w:rFonts w:ascii="Times New Roman" w:hAnsi="Times New Roman" w:cs="Times New Roman"/>
                <w:kern w:val="2"/>
                <w:sz w:val="22"/>
                <w:szCs w:val="22"/>
              </w:rPr>
              <w:t>87-313 Brzozie.</w:t>
            </w:r>
          </w:p>
        </w:tc>
        <w:tc>
          <w:tcPr>
            <w:tcW w:w="9351" w:type="dxa"/>
          </w:tcPr>
          <w:p w:rsidR="00395441" w:rsidRPr="00395441" w:rsidRDefault="00395441" w:rsidP="00395441">
            <w:pPr>
              <w:snapToGrid w:val="0"/>
              <w:spacing w:line="360" w:lineRule="auto"/>
              <w:ind w:firstLine="153"/>
              <w:jc w:val="both"/>
              <w:rPr>
                <w:rFonts w:ascii="Times New Roman" w:hAnsi="Times New Roman" w:cs="Times New Roman"/>
                <w:kern w:val="2"/>
                <w:sz w:val="22"/>
                <w:szCs w:val="22"/>
              </w:rPr>
            </w:pPr>
          </w:p>
        </w:tc>
      </w:tr>
      <w:tr w:rsidR="00395441" w:rsidRPr="00395441" w:rsidTr="00395441">
        <w:trPr>
          <w:trHeight w:val="567"/>
        </w:trPr>
        <w:tc>
          <w:tcPr>
            <w:tcW w:w="9351" w:type="dxa"/>
            <w:vAlign w:val="center"/>
          </w:tcPr>
          <w:p w:rsidR="00395441" w:rsidRPr="00395441" w:rsidRDefault="00395441" w:rsidP="00395441">
            <w:pPr>
              <w:snapToGrid w:val="0"/>
              <w:spacing w:line="360" w:lineRule="auto"/>
              <w:ind w:left="783"/>
              <w:rPr>
                <w:rFonts w:ascii="Times New Roman" w:hAnsi="Times New Roman" w:cs="Times New Roman"/>
                <w:kern w:val="2"/>
                <w:sz w:val="22"/>
                <w:szCs w:val="22"/>
              </w:rPr>
            </w:pPr>
          </w:p>
        </w:tc>
        <w:tc>
          <w:tcPr>
            <w:tcW w:w="9351" w:type="dxa"/>
          </w:tcPr>
          <w:p w:rsidR="00395441" w:rsidRPr="00395441" w:rsidRDefault="00395441" w:rsidP="00395441">
            <w:pPr>
              <w:snapToGrid w:val="0"/>
              <w:spacing w:line="360" w:lineRule="auto"/>
              <w:ind w:left="783"/>
              <w:rPr>
                <w:rFonts w:ascii="Times New Roman" w:hAnsi="Times New Roman" w:cs="Times New Roman"/>
                <w:kern w:val="2"/>
                <w:sz w:val="22"/>
                <w:szCs w:val="22"/>
              </w:rPr>
            </w:pPr>
          </w:p>
        </w:tc>
      </w:tr>
    </w:tbl>
    <w:p w:rsidR="00951902" w:rsidRPr="00395441" w:rsidRDefault="00951902" w:rsidP="00395441">
      <w:pPr>
        <w:spacing w:line="360" w:lineRule="auto"/>
        <w:ind w:firstLine="708"/>
        <w:jc w:val="both"/>
        <w:rPr>
          <w:rFonts w:ascii="Times New Roman" w:hAnsi="Times New Roman" w:cs="Times New Roman"/>
          <w:kern w:val="2"/>
          <w:sz w:val="22"/>
          <w:szCs w:val="22"/>
        </w:rPr>
      </w:pPr>
      <w:r w:rsidRPr="00395441">
        <w:rPr>
          <w:rFonts w:ascii="Times New Roman" w:hAnsi="Times New Roman" w:cs="Times New Roman"/>
          <w:b/>
          <w:kern w:val="2"/>
          <w:sz w:val="22"/>
          <w:szCs w:val="22"/>
        </w:rPr>
        <w:t>§ 2</w:t>
      </w:r>
      <w:r w:rsidR="00E744D2" w:rsidRPr="00395441">
        <w:rPr>
          <w:rFonts w:ascii="Times New Roman" w:hAnsi="Times New Roman" w:cs="Times New Roman"/>
          <w:b/>
          <w:kern w:val="2"/>
          <w:sz w:val="22"/>
          <w:szCs w:val="22"/>
        </w:rPr>
        <w:t xml:space="preserve">. </w:t>
      </w:r>
      <w:r w:rsidRPr="00395441">
        <w:rPr>
          <w:rFonts w:ascii="Times New Roman" w:hAnsi="Times New Roman" w:cs="Times New Roman"/>
          <w:kern w:val="2"/>
          <w:sz w:val="22"/>
          <w:szCs w:val="22"/>
        </w:rPr>
        <w:t xml:space="preserve">Wykonawca zobowiązuje się wymienione w § 1 niniejszej umowy dostawy świadczyć w terminie od </w:t>
      </w:r>
      <w:r w:rsidR="008B665D">
        <w:rPr>
          <w:rFonts w:ascii="Times New Roman" w:hAnsi="Times New Roman" w:cs="Times New Roman"/>
          <w:kern w:val="2"/>
          <w:sz w:val="22"/>
          <w:szCs w:val="22"/>
        </w:rPr>
        <w:t>07</w:t>
      </w:r>
      <w:r w:rsidRPr="00395441">
        <w:rPr>
          <w:rFonts w:ascii="Times New Roman" w:hAnsi="Times New Roman" w:cs="Times New Roman"/>
          <w:kern w:val="2"/>
          <w:sz w:val="22"/>
          <w:szCs w:val="22"/>
        </w:rPr>
        <w:t>.01.202</w:t>
      </w:r>
      <w:r w:rsidR="00232AFE">
        <w:rPr>
          <w:rFonts w:ascii="Times New Roman" w:hAnsi="Times New Roman" w:cs="Times New Roman"/>
          <w:kern w:val="2"/>
          <w:sz w:val="22"/>
          <w:szCs w:val="22"/>
        </w:rPr>
        <w:t>6</w:t>
      </w:r>
      <w:r w:rsidRPr="00395441">
        <w:rPr>
          <w:rFonts w:ascii="Times New Roman" w:hAnsi="Times New Roman" w:cs="Times New Roman"/>
          <w:kern w:val="2"/>
          <w:sz w:val="22"/>
          <w:szCs w:val="22"/>
        </w:rPr>
        <w:t xml:space="preserve"> r. do 31.12.202</w:t>
      </w:r>
      <w:r w:rsidR="00232AFE">
        <w:rPr>
          <w:rFonts w:ascii="Times New Roman" w:hAnsi="Times New Roman" w:cs="Times New Roman"/>
          <w:kern w:val="2"/>
          <w:sz w:val="22"/>
          <w:szCs w:val="22"/>
        </w:rPr>
        <w:t>6</w:t>
      </w:r>
      <w:r w:rsidRPr="00395441">
        <w:rPr>
          <w:rFonts w:ascii="Times New Roman" w:hAnsi="Times New Roman" w:cs="Times New Roman"/>
          <w:kern w:val="2"/>
          <w:sz w:val="22"/>
          <w:szCs w:val="22"/>
        </w:rPr>
        <w:t xml:space="preserve">  r. we wszystkie dni zajęć szkolnych, z wyjątkiem: </w:t>
      </w:r>
      <w:r w:rsidR="00C44342" w:rsidRPr="0096186D">
        <w:rPr>
          <w:rFonts w:ascii="Times New Roman" w:hAnsi="Times New Roman" w:cs="Times New Roman"/>
          <w:sz w:val="22"/>
          <w:szCs w:val="22"/>
        </w:rPr>
        <w:t xml:space="preserve">sobót, </w:t>
      </w:r>
      <w:r w:rsidR="00C44342" w:rsidRPr="0096186D">
        <w:rPr>
          <w:rFonts w:ascii="Times New Roman" w:hAnsi="Times New Roman" w:cs="Times New Roman"/>
          <w:sz w:val="22"/>
          <w:szCs w:val="22"/>
        </w:rPr>
        <w:lastRenderedPageBreak/>
        <w:t>niedziel i dni ustawowo wolnych od pracy, ferii zimowych, świątecznych i wakacji oraz innych dni ustawowo wolnych od nauki</w:t>
      </w:r>
      <w:r w:rsidR="00C44342">
        <w:rPr>
          <w:rFonts w:ascii="Times New Roman" w:hAnsi="Times New Roman" w:cs="Times New Roman"/>
          <w:kern w:val="2"/>
          <w:sz w:val="22"/>
          <w:szCs w:val="22"/>
        </w:rPr>
        <w:t xml:space="preserve">, </w:t>
      </w:r>
      <w:r w:rsidRPr="00395441">
        <w:rPr>
          <w:rFonts w:ascii="Times New Roman" w:hAnsi="Times New Roman" w:cs="Times New Roman"/>
          <w:kern w:val="2"/>
          <w:sz w:val="22"/>
          <w:szCs w:val="22"/>
        </w:rPr>
        <w:t>o których wcześniej poinformu</w:t>
      </w:r>
      <w:r w:rsidR="00C44342">
        <w:rPr>
          <w:rFonts w:ascii="Times New Roman" w:hAnsi="Times New Roman" w:cs="Times New Roman"/>
          <w:kern w:val="2"/>
          <w:sz w:val="22"/>
          <w:szCs w:val="22"/>
        </w:rPr>
        <w:t>je</w:t>
      </w:r>
      <w:r w:rsidRPr="00395441">
        <w:rPr>
          <w:rFonts w:ascii="Times New Roman" w:hAnsi="Times New Roman" w:cs="Times New Roman"/>
          <w:kern w:val="2"/>
          <w:sz w:val="22"/>
          <w:szCs w:val="22"/>
        </w:rPr>
        <w:t xml:space="preserve"> </w:t>
      </w:r>
      <w:r w:rsidR="00C44342">
        <w:rPr>
          <w:rFonts w:ascii="Times New Roman" w:hAnsi="Times New Roman" w:cs="Times New Roman"/>
          <w:kern w:val="2"/>
          <w:sz w:val="22"/>
          <w:szCs w:val="22"/>
        </w:rPr>
        <w:t>Dyrektor placówki</w:t>
      </w:r>
      <w:r w:rsidRPr="00395441">
        <w:rPr>
          <w:rFonts w:ascii="Times New Roman" w:hAnsi="Times New Roman" w:cs="Times New Roman"/>
          <w:kern w:val="2"/>
          <w:sz w:val="22"/>
          <w:szCs w:val="22"/>
        </w:rPr>
        <w:t xml:space="preserve">. </w:t>
      </w:r>
    </w:p>
    <w:p w:rsidR="00E744D2" w:rsidRPr="00395441" w:rsidRDefault="00E744D2" w:rsidP="00395441">
      <w:pPr>
        <w:spacing w:line="360" w:lineRule="auto"/>
        <w:jc w:val="center"/>
        <w:rPr>
          <w:rFonts w:ascii="Times New Roman" w:hAnsi="Times New Roman" w:cs="Times New Roman"/>
          <w:b/>
          <w:kern w:val="2"/>
          <w:sz w:val="22"/>
          <w:szCs w:val="22"/>
        </w:rPr>
      </w:pPr>
    </w:p>
    <w:p w:rsidR="00951902" w:rsidRPr="00395441" w:rsidRDefault="00E744D2" w:rsidP="00395441">
      <w:pPr>
        <w:spacing w:line="360" w:lineRule="auto"/>
        <w:ind w:firstLine="284"/>
        <w:jc w:val="both"/>
        <w:rPr>
          <w:rFonts w:ascii="Times New Roman" w:hAnsi="Times New Roman" w:cs="Times New Roman"/>
          <w:kern w:val="2"/>
          <w:sz w:val="22"/>
          <w:szCs w:val="22"/>
        </w:rPr>
      </w:pPr>
      <w:r w:rsidRPr="00395441">
        <w:rPr>
          <w:rFonts w:ascii="Times New Roman" w:hAnsi="Times New Roman" w:cs="Times New Roman"/>
          <w:b/>
          <w:kern w:val="2"/>
          <w:sz w:val="22"/>
          <w:szCs w:val="22"/>
        </w:rPr>
        <w:tab/>
      </w:r>
      <w:r w:rsidR="00951902" w:rsidRPr="00395441">
        <w:rPr>
          <w:rFonts w:ascii="Times New Roman" w:hAnsi="Times New Roman" w:cs="Times New Roman"/>
          <w:b/>
          <w:kern w:val="2"/>
          <w:sz w:val="22"/>
          <w:szCs w:val="22"/>
        </w:rPr>
        <w:t>§ 3</w:t>
      </w:r>
      <w:r w:rsidRPr="00395441">
        <w:rPr>
          <w:rFonts w:ascii="Times New Roman" w:hAnsi="Times New Roman" w:cs="Times New Roman"/>
          <w:b/>
          <w:kern w:val="2"/>
          <w:sz w:val="22"/>
          <w:szCs w:val="22"/>
        </w:rPr>
        <w:t xml:space="preserve">. 1. </w:t>
      </w:r>
      <w:r w:rsidR="00951902" w:rsidRPr="00395441">
        <w:rPr>
          <w:rFonts w:ascii="Times New Roman" w:hAnsi="Times New Roman" w:cs="Times New Roman"/>
          <w:kern w:val="2"/>
          <w:sz w:val="22"/>
          <w:szCs w:val="22"/>
        </w:rPr>
        <w:t xml:space="preserve">Posiłki dostarczane będą do </w:t>
      </w:r>
      <w:r w:rsidR="007C47F0">
        <w:rPr>
          <w:rFonts w:ascii="Times New Roman" w:hAnsi="Times New Roman" w:cs="Times New Roman"/>
          <w:kern w:val="2"/>
          <w:sz w:val="22"/>
          <w:szCs w:val="22"/>
        </w:rPr>
        <w:t xml:space="preserve">Szkoły Podstawowej w </w:t>
      </w:r>
      <w:r w:rsidR="00A57F4C">
        <w:rPr>
          <w:rFonts w:ascii="Times New Roman" w:hAnsi="Times New Roman" w:cs="Times New Roman"/>
          <w:kern w:val="2"/>
          <w:sz w:val="22"/>
          <w:szCs w:val="22"/>
        </w:rPr>
        <w:t>Wielkim Leźnie</w:t>
      </w:r>
      <w:r w:rsidR="00951902" w:rsidRPr="00395441">
        <w:rPr>
          <w:rFonts w:ascii="Times New Roman" w:hAnsi="Times New Roman" w:cs="Times New Roman"/>
          <w:kern w:val="2"/>
          <w:sz w:val="22"/>
          <w:szCs w:val="22"/>
        </w:rPr>
        <w:t xml:space="preserve"> w godzinach indywidualnie ustalonych z </w:t>
      </w:r>
      <w:r w:rsidR="007C47F0">
        <w:rPr>
          <w:rFonts w:ascii="Times New Roman" w:hAnsi="Times New Roman" w:cs="Times New Roman"/>
          <w:kern w:val="2"/>
          <w:sz w:val="22"/>
          <w:szCs w:val="22"/>
        </w:rPr>
        <w:t>D</w:t>
      </w:r>
      <w:r w:rsidR="00951902" w:rsidRPr="00395441">
        <w:rPr>
          <w:rFonts w:ascii="Times New Roman" w:hAnsi="Times New Roman" w:cs="Times New Roman"/>
          <w:kern w:val="2"/>
          <w:sz w:val="22"/>
          <w:szCs w:val="22"/>
        </w:rPr>
        <w:t>yrektor</w:t>
      </w:r>
      <w:r w:rsidR="007C47F0">
        <w:rPr>
          <w:rFonts w:ascii="Times New Roman" w:hAnsi="Times New Roman" w:cs="Times New Roman"/>
          <w:kern w:val="2"/>
          <w:sz w:val="22"/>
          <w:szCs w:val="22"/>
        </w:rPr>
        <w:t>em</w:t>
      </w:r>
      <w:r w:rsidR="00951902" w:rsidRPr="00395441">
        <w:rPr>
          <w:rFonts w:ascii="Times New Roman" w:hAnsi="Times New Roman" w:cs="Times New Roman"/>
          <w:kern w:val="2"/>
          <w:sz w:val="22"/>
          <w:szCs w:val="22"/>
        </w:rPr>
        <w:t xml:space="preserve"> placówk</w:t>
      </w:r>
      <w:r w:rsidR="007C47F0">
        <w:rPr>
          <w:rFonts w:ascii="Times New Roman" w:hAnsi="Times New Roman" w:cs="Times New Roman"/>
          <w:kern w:val="2"/>
          <w:sz w:val="22"/>
          <w:szCs w:val="22"/>
        </w:rPr>
        <w:t>i</w:t>
      </w:r>
      <w:r w:rsidR="00951902" w:rsidRPr="00395441">
        <w:rPr>
          <w:rFonts w:ascii="Times New Roman" w:hAnsi="Times New Roman" w:cs="Times New Roman"/>
          <w:kern w:val="2"/>
          <w:sz w:val="22"/>
          <w:szCs w:val="22"/>
        </w:rPr>
        <w:t>.</w:t>
      </w:r>
    </w:p>
    <w:p w:rsidR="00951902" w:rsidRPr="00395441" w:rsidRDefault="00E744D2"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2. </w:t>
      </w:r>
      <w:r w:rsidR="00951902" w:rsidRPr="00395441">
        <w:rPr>
          <w:rFonts w:ascii="Times New Roman" w:hAnsi="Times New Roman" w:cs="Times New Roman"/>
          <w:kern w:val="2"/>
          <w:sz w:val="22"/>
          <w:szCs w:val="22"/>
        </w:rPr>
        <w:t>Wykonawca jest zobowiązany dostarczać posiłki zgodnie z przedmiotem zamówienia określonym w zaproszeniu do składania ofert własnym środkiem transportu.</w:t>
      </w:r>
    </w:p>
    <w:p w:rsidR="00951902" w:rsidRPr="00395441" w:rsidRDefault="00517360"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3. </w:t>
      </w:r>
      <w:r w:rsidR="00951902" w:rsidRPr="00395441">
        <w:rPr>
          <w:rFonts w:ascii="Times New Roman" w:hAnsi="Times New Roman" w:cs="Times New Roman"/>
          <w:kern w:val="2"/>
          <w:sz w:val="22"/>
          <w:szCs w:val="22"/>
        </w:rPr>
        <w:t>Zamawiający zastrzega sobie możliwość zmniejszenia lub zwiększenia liczby zamawianych posiłków w cenie oferty złożonej przez Wykonawcę.</w:t>
      </w:r>
    </w:p>
    <w:p w:rsidR="00951902" w:rsidRPr="00395441" w:rsidRDefault="00517360" w:rsidP="007C47F0">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ab/>
      </w:r>
      <w:r w:rsidR="007C47F0">
        <w:rPr>
          <w:rFonts w:ascii="Times New Roman" w:hAnsi="Times New Roman" w:cs="Times New Roman"/>
          <w:kern w:val="2"/>
          <w:sz w:val="22"/>
          <w:szCs w:val="22"/>
        </w:rPr>
        <w:t>4</w:t>
      </w:r>
      <w:r w:rsidRPr="00395441">
        <w:rPr>
          <w:rFonts w:ascii="Times New Roman" w:hAnsi="Times New Roman" w:cs="Times New Roman"/>
          <w:kern w:val="2"/>
          <w:sz w:val="22"/>
          <w:szCs w:val="22"/>
        </w:rPr>
        <w:t xml:space="preserve">. </w:t>
      </w:r>
      <w:r w:rsidR="00951902" w:rsidRPr="00395441">
        <w:rPr>
          <w:rFonts w:ascii="Times New Roman" w:hAnsi="Times New Roman" w:cs="Times New Roman"/>
          <w:kern w:val="2"/>
          <w:sz w:val="22"/>
          <w:szCs w:val="22"/>
        </w:rPr>
        <w:t>Wykonawca będzie realizował zamówienie zgodnie z zapotrzebowaniem składanym przez Zamawiającego, który określi dzienną ilość posiłków.</w:t>
      </w:r>
    </w:p>
    <w:p w:rsidR="00951902" w:rsidRPr="00395441" w:rsidRDefault="00951902" w:rsidP="00395441">
      <w:pPr>
        <w:spacing w:line="360" w:lineRule="auto"/>
        <w:jc w:val="center"/>
        <w:rPr>
          <w:rFonts w:ascii="Times New Roman" w:hAnsi="Times New Roman" w:cs="Times New Roman"/>
          <w:b/>
          <w:kern w:val="2"/>
          <w:sz w:val="22"/>
          <w:szCs w:val="22"/>
        </w:rPr>
      </w:pPr>
    </w:p>
    <w:p w:rsidR="00951902" w:rsidRPr="00395441" w:rsidRDefault="00517360"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b/>
          <w:kern w:val="2"/>
          <w:sz w:val="22"/>
          <w:szCs w:val="22"/>
        </w:rPr>
        <w:tab/>
      </w:r>
      <w:r w:rsidR="00951902" w:rsidRPr="00395441">
        <w:rPr>
          <w:rFonts w:ascii="Times New Roman" w:hAnsi="Times New Roman" w:cs="Times New Roman"/>
          <w:b/>
          <w:kern w:val="2"/>
          <w:sz w:val="22"/>
          <w:szCs w:val="22"/>
        </w:rPr>
        <w:t>§ 4</w:t>
      </w:r>
      <w:r w:rsidRPr="00395441">
        <w:rPr>
          <w:rFonts w:ascii="Times New Roman" w:hAnsi="Times New Roman" w:cs="Times New Roman"/>
          <w:b/>
          <w:kern w:val="2"/>
          <w:sz w:val="22"/>
          <w:szCs w:val="22"/>
        </w:rPr>
        <w:t xml:space="preserve">. 1. </w:t>
      </w:r>
      <w:r w:rsidR="00951902" w:rsidRPr="00395441">
        <w:rPr>
          <w:rFonts w:ascii="Times New Roman" w:hAnsi="Times New Roman" w:cs="Times New Roman"/>
          <w:kern w:val="2"/>
          <w:sz w:val="22"/>
          <w:szCs w:val="22"/>
        </w:rPr>
        <w:t xml:space="preserve">Posiłki muszą być sporządzane zgodnie z wymogami sztuki kulinarnej i sanitarnej dla żywienia zbiorowego, zgodnie z warunkami określonymi w zaproszeniu do składania ofert. Muszą być przygotowane ze świeżych surowców nie wcześniej niż w dniu dostarczenia posiłków do </w:t>
      </w:r>
      <w:r w:rsidR="00395441">
        <w:rPr>
          <w:rFonts w:ascii="Times New Roman" w:hAnsi="Times New Roman" w:cs="Times New Roman"/>
          <w:kern w:val="2"/>
          <w:sz w:val="22"/>
          <w:szCs w:val="22"/>
        </w:rPr>
        <w:t>p</w:t>
      </w:r>
      <w:r w:rsidR="00951902" w:rsidRPr="00395441">
        <w:rPr>
          <w:rFonts w:ascii="Times New Roman" w:hAnsi="Times New Roman" w:cs="Times New Roman"/>
          <w:kern w:val="2"/>
          <w:sz w:val="22"/>
          <w:szCs w:val="22"/>
        </w:rPr>
        <w:t>oszczególnych placówek.</w:t>
      </w:r>
    </w:p>
    <w:p w:rsidR="00517360" w:rsidRPr="00395441" w:rsidRDefault="00517360" w:rsidP="00395441">
      <w:pPr>
        <w:spacing w:line="360" w:lineRule="auto"/>
        <w:ind w:firstLine="284"/>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2. </w:t>
      </w:r>
      <w:r w:rsidR="00951902" w:rsidRPr="00395441">
        <w:rPr>
          <w:rFonts w:ascii="Times New Roman" w:hAnsi="Times New Roman" w:cs="Times New Roman"/>
          <w:kern w:val="2"/>
          <w:sz w:val="22"/>
          <w:szCs w:val="22"/>
        </w:rPr>
        <w:t xml:space="preserve">Wykonawca oświadcza, że przygotowywane i dostarczane w ramach niniejszej umowy posiłki będą spełniały wymagania, o których mowa w przepisach wydanych na podstawie art. 52c </w:t>
      </w:r>
      <w:r w:rsidR="00395441">
        <w:rPr>
          <w:rFonts w:ascii="Times New Roman" w:hAnsi="Times New Roman" w:cs="Times New Roman"/>
          <w:kern w:val="2"/>
          <w:sz w:val="22"/>
          <w:szCs w:val="22"/>
        </w:rPr>
        <w:br/>
      </w:r>
      <w:r w:rsidR="00951902" w:rsidRPr="00395441">
        <w:rPr>
          <w:rFonts w:ascii="Times New Roman" w:hAnsi="Times New Roman" w:cs="Times New Roman"/>
          <w:kern w:val="2"/>
          <w:sz w:val="22"/>
          <w:szCs w:val="22"/>
        </w:rPr>
        <w:t>ust. 6 ustawy z dnia 25 sierpnia 2006 r. o bezpieczeństwie żywności i żywienia (</w:t>
      </w:r>
      <w:r w:rsidR="00543106" w:rsidRPr="00395441">
        <w:rPr>
          <w:rFonts w:ascii="Times New Roman" w:hAnsi="Times New Roman" w:cs="Times New Roman"/>
          <w:kern w:val="2"/>
          <w:sz w:val="22"/>
          <w:szCs w:val="22"/>
        </w:rPr>
        <w:t xml:space="preserve">tj. </w:t>
      </w:r>
      <w:r w:rsidR="00951902" w:rsidRPr="00395441">
        <w:rPr>
          <w:rFonts w:ascii="Times New Roman" w:hAnsi="Times New Roman" w:cs="Times New Roman"/>
          <w:kern w:val="2"/>
          <w:sz w:val="22"/>
          <w:szCs w:val="22"/>
        </w:rPr>
        <w:t>Dz.</w:t>
      </w:r>
      <w:r w:rsidR="009F72B9">
        <w:rPr>
          <w:rFonts w:ascii="Times New Roman" w:hAnsi="Times New Roman" w:cs="Times New Roman"/>
          <w:kern w:val="2"/>
          <w:sz w:val="22"/>
          <w:szCs w:val="22"/>
        </w:rPr>
        <w:t xml:space="preserve"> </w:t>
      </w:r>
      <w:r w:rsidR="00951902" w:rsidRPr="00395441">
        <w:rPr>
          <w:rFonts w:ascii="Times New Roman" w:hAnsi="Times New Roman" w:cs="Times New Roman"/>
          <w:kern w:val="2"/>
          <w:sz w:val="22"/>
          <w:szCs w:val="22"/>
        </w:rPr>
        <w:t>U. z 202</w:t>
      </w:r>
      <w:r w:rsidR="00543106" w:rsidRPr="00395441">
        <w:rPr>
          <w:rFonts w:ascii="Times New Roman" w:hAnsi="Times New Roman" w:cs="Times New Roman"/>
          <w:kern w:val="2"/>
          <w:sz w:val="22"/>
          <w:szCs w:val="22"/>
        </w:rPr>
        <w:t>2</w:t>
      </w:r>
      <w:r w:rsidR="00951902" w:rsidRPr="00395441">
        <w:rPr>
          <w:rFonts w:ascii="Times New Roman" w:hAnsi="Times New Roman" w:cs="Times New Roman"/>
          <w:kern w:val="2"/>
          <w:sz w:val="22"/>
          <w:szCs w:val="22"/>
        </w:rPr>
        <w:t xml:space="preserve"> r. </w:t>
      </w:r>
      <w:r w:rsidR="00395441">
        <w:rPr>
          <w:rFonts w:ascii="Times New Roman" w:hAnsi="Times New Roman" w:cs="Times New Roman"/>
          <w:kern w:val="2"/>
          <w:sz w:val="22"/>
          <w:szCs w:val="22"/>
        </w:rPr>
        <w:br/>
      </w:r>
      <w:r w:rsidR="00951902" w:rsidRPr="00395441">
        <w:rPr>
          <w:rFonts w:ascii="Times New Roman" w:hAnsi="Times New Roman" w:cs="Times New Roman"/>
          <w:kern w:val="2"/>
          <w:sz w:val="22"/>
          <w:szCs w:val="22"/>
        </w:rPr>
        <w:t xml:space="preserve">poz. </w:t>
      </w:r>
      <w:r w:rsidR="00543106" w:rsidRPr="00395441">
        <w:rPr>
          <w:rFonts w:ascii="Times New Roman" w:hAnsi="Times New Roman" w:cs="Times New Roman"/>
          <w:kern w:val="2"/>
          <w:sz w:val="22"/>
          <w:szCs w:val="22"/>
        </w:rPr>
        <w:t>2123</w:t>
      </w:r>
      <w:r w:rsidR="00951902" w:rsidRPr="00395441">
        <w:rPr>
          <w:rFonts w:ascii="Times New Roman" w:hAnsi="Times New Roman" w:cs="Times New Roman"/>
          <w:kern w:val="2"/>
          <w:sz w:val="22"/>
          <w:szCs w:val="22"/>
        </w:rPr>
        <w:t xml:space="preserve">) wraz z przepisami wykonawczymi do tej ustawy Rozporządzeniem Ministra Zdrowia z dnia 26 lipca 2016 r. w sprawie grup środków spożywczych przeznaczonych do sprzedaży dzieciom </w:t>
      </w:r>
      <w:r w:rsidR="00395441">
        <w:rPr>
          <w:rFonts w:ascii="Times New Roman" w:hAnsi="Times New Roman" w:cs="Times New Roman"/>
          <w:kern w:val="2"/>
          <w:sz w:val="22"/>
          <w:szCs w:val="22"/>
        </w:rPr>
        <w:br/>
      </w:r>
      <w:r w:rsidR="00951902" w:rsidRPr="00395441">
        <w:rPr>
          <w:rFonts w:ascii="Times New Roman" w:hAnsi="Times New Roman" w:cs="Times New Roman"/>
          <w:kern w:val="2"/>
          <w:sz w:val="22"/>
          <w:szCs w:val="22"/>
        </w:rPr>
        <w:t>i młodzieży w jednostkach systemu oświaty oraz wymagań, jakie muszą spełniać środki spożywcze stosowane w ramach żywienia zbiorowego dzieci i młodzieży w tych jednostkach (Dz.</w:t>
      </w:r>
      <w:r w:rsidR="009F72B9">
        <w:rPr>
          <w:rFonts w:ascii="Times New Roman" w:hAnsi="Times New Roman" w:cs="Times New Roman"/>
          <w:kern w:val="2"/>
          <w:sz w:val="22"/>
          <w:szCs w:val="22"/>
        </w:rPr>
        <w:t xml:space="preserve"> </w:t>
      </w:r>
      <w:r w:rsidR="00951902" w:rsidRPr="00395441">
        <w:rPr>
          <w:rFonts w:ascii="Times New Roman" w:hAnsi="Times New Roman" w:cs="Times New Roman"/>
          <w:kern w:val="2"/>
          <w:sz w:val="22"/>
          <w:szCs w:val="22"/>
        </w:rPr>
        <w:t xml:space="preserve">U. z 2016 r. </w:t>
      </w:r>
      <w:r w:rsidR="00395441">
        <w:rPr>
          <w:rFonts w:ascii="Times New Roman" w:hAnsi="Times New Roman" w:cs="Times New Roman"/>
          <w:kern w:val="2"/>
          <w:sz w:val="22"/>
          <w:szCs w:val="22"/>
        </w:rPr>
        <w:br/>
      </w:r>
      <w:r w:rsidR="00951902" w:rsidRPr="00395441">
        <w:rPr>
          <w:rFonts w:ascii="Times New Roman" w:hAnsi="Times New Roman" w:cs="Times New Roman"/>
          <w:kern w:val="2"/>
          <w:sz w:val="22"/>
          <w:szCs w:val="22"/>
        </w:rPr>
        <w:t>poz. 1154).</w:t>
      </w:r>
    </w:p>
    <w:p w:rsidR="00951902" w:rsidRPr="00395441" w:rsidRDefault="00517360" w:rsidP="00395441">
      <w:pPr>
        <w:spacing w:line="360" w:lineRule="auto"/>
        <w:ind w:firstLine="284"/>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3. </w:t>
      </w:r>
      <w:r w:rsidR="00951902" w:rsidRPr="00395441">
        <w:rPr>
          <w:rFonts w:ascii="Times New Roman" w:hAnsi="Times New Roman" w:cs="Times New Roman"/>
          <w:kern w:val="2"/>
          <w:sz w:val="22"/>
          <w:szCs w:val="22"/>
        </w:rPr>
        <w:t xml:space="preserve">Zamawiający zastrzega sobie prawo do dokonywania badań sprawdzających ilość, jakości odżywczej przygotowanych posiłków, pod względem kaloryczności, gramatury, temperatury, </w:t>
      </w:r>
      <w:r w:rsidRPr="00395441">
        <w:rPr>
          <w:rFonts w:ascii="Times New Roman" w:hAnsi="Times New Roman" w:cs="Times New Roman"/>
          <w:kern w:val="2"/>
          <w:sz w:val="22"/>
          <w:szCs w:val="22"/>
        </w:rPr>
        <w:t>itp</w:t>
      </w:r>
      <w:r w:rsidR="00951902" w:rsidRPr="00395441">
        <w:rPr>
          <w:rFonts w:ascii="Times New Roman" w:hAnsi="Times New Roman" w:cs="Times New Roman"/>
          <w:kern w:val="2"/>
          <w:sz w:val="22"/>
          <w:szCs w:val="22"/>
        </w:rPr>
        <w:t>.</w:t>
      </w:r>
    </w:p>
    <w:p w:rsidR="00951902" w:rsidRPr="00395441" w:rsidRDefault="00951902" w:rsidP="00395441">
      <w:pPr>
        <w:spacing w:line="360" w:lineRule="auto"/>
        <w:ind w:left="284"/>
        <w:jc w:val="both"/>
        <w:rPr>
          <w:rFonts w:ascii="Times New Roman" w:hAnsi="Times New Roman" w:cs="Times New Roman"/>
          <w:kern w:val="2"/>
          <w:sz w:val="22"/>
          <w:szCs w:val="22"/>
        </w:rPr>
      </w:pPr>
    </w:p>
    <w:p w:rsidR="00951902" w:rsidRPr="00395441" w:rsidRDefault="00517360" w:rsidP="00395441">
      <w:pPr>
        <w:spacing w:line="360" w:lineRule="auto"/>
        <w:ind w:left="714" w:hanging="357"/>
        <w:jc w:val="both"/>
        <w:rPr>
          <w:rFonts w:ascii="Times New Roman" w:hAnsi="Times New Roman" w:cs="Times New Roman"/>
          <w:kern w:val="2"/>
          <w:sz w:val="22"/>
          <w:szCs w:val="22"/>
        </w:rPr>
      </w:pPr>
      <w:r w:rsidRPr="00395441">
        <w:rPr>
          <w:rFonts w:ascii="Times New Roman" w:hAnsi="Times New Roman" w:cs="Times New Roman"/>
          <w:b/>
          <w:kern w:val="2"/>
          <w:sz w:val="22"/>
          <w:szCs w:val="22"/>
        </w:rPr>
        <w:tab/>
      </w:r>
      <w:r w:rsidR="00951902" w:rsidRPr="00395441">
        <w:rPr>
          <w:rFonts w:ascii="Times New Roman" w:hAnsi="Times New Roman" w:cs="Times New Roman"/>
          <w:b/>
          <w:kern w:val="2"/>
          <w:sz w:val="22"/>
          <w:szCs w:val="22"/>
        </w:rPr>
        <w:t>§ 5</w:t>
      </w:r>
      <w:r w:rsidRPr="00395441">
        <w:rPr>
          <w:rFonts w:ascii="Times New Roman" w:hAnsi="Times New Roman" w:cs="Times New Roman"/>
          <w:b/>
          <w:kern w:val="2"/>
          <w:sz w:val="22"/>
          <w:szCs w:val="22"/>
        </w:rPr>
        <w:t xml:space="preserve">. </w:t>
      </w:r>
      <w:r w:rsidR="00016DC8" w:rsidRPr="00395441">
        <w:rPr>
          <w:rFonts w:ascii="Times New Roman" w:hAnsi="Times New Roman" w:cs="Times New Roman"/>
          <w:b/>
          <w:kern w:val="2"/>
          <w:sz w:val="22"/>
          <w:szCs w:val="22"/>
        </w:rPr>
        <w:t xml:space="preserve">1. </w:t>
      </w:r>
      <w:r w:rsidR="00951902" w:rsidRPr="00395441">
        <w:rPr>
          <w:rFonts w:ascii="Times New Roman" w:hAnsi="Times New Roman" w:cs="Times New Roman"/>
          <w:kern w:val="2"/>
          <w:sz w:val="22"/>
          <w:szCs w:val="22"/>
        </w:rPr>
        <w:t>Jednostkowy koszt posiłku ustala się na kwotę:</w:t>
      </w:r>
    </w:p>
    <w:p w:rsidR="00951902" w:rsidRPr="00395441" w:rsidRDefault="00951902" w:rsidP="00395441">
      <w:pPr>
        <w:tabs>
          <w:tab w:val="left" w:pos="284"/>
        </w:tabs>
        <w:spacing w:line="360" w:lineRule="auto"/>
        <w:ind w:left="284" w:hanging="284"/>
        <w:jc w:val="both"/>
        <w:rPr>
          <w:rFonts w:ascii="Times New Roman" w:hAnsi="Times New Roman" w:cs="Times New Roman"/>
          <w:kern w:val="2"/>
          <w:sz w:val="22"/>
          <w:szCs w:val="22"/>
        </w:rPr>
      </w:pPr>
      <w:r w:rsidRPr="00395441">
        <w:rPr>
          <w:rFonts w:ascii="Times New Roman" w:hAnsi="Times New Roman" w:cs="Times New Roman"/>
          <w:kern w:val="2"/>
          <w:sz w:val="22"/>
          <w:szCs w:val="22"/>
        </w:rPr>
        <w:t xml:space="preserve">- brutto ………..zł (słownie: ……………),  </w:t>
      </w:r>
    </w:p>
    <w:p w:rsidR="00951902" w:rsidRPr="00395441" w:rsidRDefault="00951902" w:rsidP="00395441">
      <w:pPr>
        <w:spacing w:line="360" w:lineRule="auto"/>
        <w:ind w:left="284" w:hanging="284"/>
        <w:jc w:val="both"/>
        <w:rPr>
          <w:rFonts w:ascii="Times New Roman" w:hAnsi="Times New Roman" w:cs="Times New Roman"/>
          <w:kern w:val="2"/>
          <w:sz w:val="22"/>
          <w:szCs w:val="22"/>
        </w:rPr>
      </w:pPr>
      <w:r w:rsidRPr="00395441">
        <w:rPr>
          <w:rFonts w:ascii="Times New Roman" w:hAnsi="Times New Roman" w:cs="Times New Roman"/>
          <w:kern w:val="2"/>
          <w:sz w:val="22"/>
          <w:szCs w:val="22"/>
        </w:rPr>
        <w:t xml:space="preserve">- netto  ……… zł (słownie: ……………….), </w:t>
      </w:r>
    </w:p>
    <w:p w:rsidR="00951902" w:rsidRPr="00395441" w:rsidRDefault="00951902" w:rsidP="00395441">
      <w:pPr>
        <w:spacing w:line="360" w:lineRule="auto"/>
        <w:ind w:left="284" w:hanging="284"/>
        <w:jc w:val="both"/>
        <w:rPr>
          <w:rFonts w:ascii="Times New Roman" w:hAnsi="Times New Roman" w:cs="Times New Roman"/>
          <w:kern w:val="2"/>
          <w:sz w:val="22"/>
          <w:szCs w:val="22"/>
        </w:rPr>
      </w:pPr>
      <w:r w:rsidRPr="00395441">
        <w:rPr>
          <w:rFonts w:ascii="Times New Roman" w:hAnsi="Times New Roman" w:cs="Times New Roman"/>
          <w:kern w:val="2"/>
          <w:sz w:val="22"/>
          <w:szCs w:val="22"/>
        </w:rPr>
        <w:t>- VAT   ……….. zł (słownie: ……………………..).</w:t>
      </w:r>
    </w:p>
    <w:p w:rsidR="00951902" w:rsidRPr="00395441" w:rsidRDefault="00016DC8"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2. </w:t>
      </w:r>
      <w:r w:rsidR="00951902" w:rsidRPr="00395441">
        <w:rPr>
          <w:rFonts w:ascii="Times New Roman" w:hAnsi="Times New Roman" w:cs="Times New Roman"/>
          <w:kern w:val="2"/>
          <w:sz w:val="22"/>
          <w:szCs w:val="22"/>
        </w:rPr>
        <w:t>Cena posiłku w trakcie trwania umowy nie ulegnie zmianie.</w:t>
      </w:r>
    </w:p>
    <w:p w:rsidR="00951902" w:rsidRPr="00395441" w:rsidRDefault="00016DC8"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3. </w:t>
      </w:r>
      <w:r w:rsidR="00951902" w:rsidRPr="00395441">
        <w:rPr>
          <w:rFonts w:ascii="Times New Roman" w:hAnsi="Times New Roman" w:cs="Times New Roman"/>
          <w:kern w:val="2"/>
          <w:sz w:val="22"/>
          <w:szCs w:val="22"/>
        </w:rPr>
        <w:t>Zamawiający za przygotowane i dostarczone posiłki obiadowe płacił będzie Wykonawcy w okresach miesięcznych po przedłożeniu faktury</w:t>
      </w:r>
      <w:r w:rsidR="007C47F0">
        <w:rPr>
          <w:rFonts w:ascii="Times New Roman" w:hAnsi="Times New Roman" w:cs="Times New Roman"/>
          <w:kern w:val="2"/>
          <w:sz w:val="22"/>
          <w:szCs w:val="22"/>
        </w:rPr>
        <w:t>.</w:t>
      </w:r>
    </w:p>
    <w:p w:rsidR="00951902" w:rsidRPr="00395441" w:rsidRDefault="00016DC8" w:rsidP="00395441">
      <w:pPr>
        <w:spacing w:line="360" w:lineRule="auto"/>
        <w:ind w:firstLine="284"/>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4. </w:t>
      </w:r>
      <w:r w:rsidR="00951902" w:rsidRPr="00395441">
        <w:rPr>
          <w:rFonts w:ascii="Times New Roman" w:hAnsi="Times New Roman" w:cs="Times New Roman"/>
          <w:kern w:val="2"/>
          <w:sz w:val="22"/>
          <w:szCs w:val="22"/>
        </w:rPr>
        <w:t xml:space="preserve">Należność będzie płatna w formie przelewu na rachunek bankowy rozliczeniowy Wykonawcy (konto firmowe)  nr ……………………….. </w:t>
      </w:r>
      <w:r w:rsidR="00543106" w:rsidRPr="00395441">
        <w:rPr>
          <w:rFonts w:ascii="Times New Roman" w:hAnsi="Times New Roman" w:cs="Times New Roman"/>
          <w:kern w:val="2"/>
          <w:sz w:val="22"/>
          <w:szCs w:val="22"/>
        </w:rPr>
        <w:t xml:space="preserve">………………………………… </w:t>
      </w:r>
      <w:r w:rsidR="00951902" w:rsidRPr="00395441">
        <w:rPr>
          <w:rFonts w:ascii="Times New Roman" w:hAnsi="Times New Roman" w:cs="Times New Roman"/>
          <w:kern w:val="2"/>
          <w:sz w:val="22"/>
          <w:szCs w:val="22"/>
        </w:rPr>
        <w:t>w terminie 14 dni od daty złożenia prawidłowej faktury.</w:t>
      </w:r>
    </w:p>
    <w:p w:rsidR="00951902" w:rsidRPr="00395441" w:rsidRDefault="00016DC8" w:rsidP="00395441">
      <w:pPr>
        <w:spacing w:line="360" w:lineRule="auto"/>
        <w:ind w:left="284"/>
        <w:jc w:val="both"/>
        <w:rPr>
          <w:rFonts w:ascii="Times New Roman" w:hAnsi="Times New Roman" w:cs="Times New Roman"/>
          <w:kern w:val="2"/>
          <w:sz w:val="22"/>
          <w:szCs w:val="22"/>
        </w:rPr>
      </w:pPr>
      <w:r w:rsidRPr="00395441">
        <w:rPr>
          <w:rFonts w:ascii="Times New Roman" w:hAnsi="Times New Roman" w:cs="Times New Roman"/>
          <w:kern w:val="2"/>
          <w:sz w:val="22"/>
          <w:szCs w:val="22"/>
        </w:rPr>
        <w:lastRenderedPageBreak/>
        <w:tab/>
        <w:t xml:space="preserve">5. </w:t>
      </w:r>
      <w:r w:rsidR="00951902" w:rsidRPr="00395441">
        <w:rPr>
          <w:rFonts w:ascii="Times New Roman" w:hAnsi="Times New Roman" w:cs="Times New Roman"/>
          <w:kern w:val="2"/>
          <w:sz w:val="22"/>
          <w:szCs w:val="22"/>
        </w:rPr>
        <w:t>Faktury winny być wystawiane:</w:t>
      </w:r>
    </w:p>
    <w:p w:rsidR="00951902" w:rsidRPr="00395441" w:rsidRDefault="00951902" w:rsidP="00395441">
      <w:pPr>
        <w:spacing w:line="360" w:lineRule="auto"/>
        <w:ind w:firstLine="284"/>
        <w:rPr>
          <w:rFonts w:ascii="Times New Roman" w:hAnsi="Times New Roman" w:cs="Times New Roman"/>
          <w:b/>
          <w:kern w:val="2"/>
          <w:sz w:val="22"/>
          <w:szCs w:val="22"/>
        </w:rPr>
      </w:pPr>
      <w:r w:rsidRPr="00395441">
        <w:rPr>
          <w:rFonts w:ascii="Times New Roman" w:hAnsi="Times New Roman" w:cs="Times New Roman"/>
          <w:kern w:val="2"/>
          <w:sz w:val="22"/>
          <w:szCs w:val="22"/>
        </w:rPr>
        <w:t xml:space="preserve">Nabywca: </w:t>
      </w:r>
      <w:r w:rsidRPr="00395441">
        <w:rPr>
          <w:rFonts w:ascii="Times New Roman" w:hAnsi="Times New Roman" w:cs="Times New Roman"/>
          <w:kern w:val="2"/>
          <w:sz w:val="22"/>
          <w:szCs w:val="22"/>
        </w:rPr>
        <w:tab/>
      </w:r>
      <w:r w:rsidRPr="00395441">
        <w:rPr>
          <w:rFonts w:ascii="Times New Roman" w:hAnsi="Times New Roman" w:cs="Times New Roman"/>
          <w:b/>
          <w:kern w:val="2"/>
          <w:sz w:val="22"/>
          <w:szCs w:val="22"/>
        </w:rPr>
        <w:t>Gmina Brzozie ; Brzozie 50; 87-313 Brzozie</w:t>
      </w:r>
    </w:p>
    <w:p w:rsidR="00951902" w:rsidRPr="00395441" w:rsidRDefault="00951902" w:rsidP="00395441">
      <w:pPr>
        <w:spacing w:line="360" w:lineRule="auto"/>
        <w:ind w:left="708" w:firstLine="708"/>
        <w:rPr>
          <w:rFonts w:ascii="Times New Roman" w:hAnsi="Times New Roman" w:cs="Times New Roman"/>
          <w:b/>
          <w:kern w:val="2"/>
          <w:sz w:val="22"/>
          <w:szCs w:val="22"/>
        </w:rPr>
      </w:pPr>
      <w:r w:rsidRPr="00395441">
        <w:rPr>
          <w:rFonts w:ascii="Times New Roman" w:hAnsi="Times New Roman" w:cs="Times New Roman"/>
          <w:b/>
          <w:kern w:val="2"/>
          <w:sz w:val="22"/>
          <w:szCs w:val="22"/>
        </w:rPr>
        <w:t>NIP 874-168-46-39</w:t>
      </w:r>
    </w:p>
    <w:p w:rsidR="00951902" w:rsidRPr="00395441" w:rsidRDefault="00951902" w:rsidP="00395441">
      <w:pPr>
        <w:spacing w:line="360" w:lineRule="auto"/>
        <w:ind w:firstLine="284"/>
        <w:rPr>
          <w:rFonts w:ascii="Times New Roman" w:hAnsi="Times New Roman" w:cs="Times New Roman"/>
          <w:b/>
          <w:bCs/>
          <w:kern w:val="2"/>
          <w:sz w:val="22"/>
          <w:szCs w:val="22"/>
        </w:rPr>
      </w:pPr>
      <w:r w:rsidRPr="00395441">
        <w:rPr>
          <w:rFonts w:ascii="Times New Roman" w:hAnsi="Times New Roman" w:cs="Times New Roman"/>
          <w:kern w:val="2"/>
          <w:sz w:val="22"/>
          <w:szCs w:val="22"/>
        </w:rPr>
        <w:t xml:space="preserve">Odbiorca: </w:t>
      </w:r>
      <w:r w:rsidRPr="00395441">
        <w:rPr>
          <w:rFonts w:ascii="Times New Roman" w:hAnsi="Times New Roman" w:cs="Times New Roman"/>
          <w:kern w:val="2"/>
          <w:sz w:val="22"/>
          <w:szCs w:val="22"/>
        </w:rPr>
        <w:tab/>
      </w:r>
      <w:r w:rsidR="00517360" w:rsidRPr="00395441">
        <w:rPr>
          <w:rFonts w:ascii="Times New Roman" w:hAnsi="Times New Roman" w:cs="Times New Roman"/>
          <w:b/>
          <w:bCs/>
          <w:kern w:val="2"/>
          <w:sz w:val="22"/>
          <w:szCs w:val="22"/>
        </w:rPr>
        <w:t xml:space="preserve">Szkoła Podstawowa </w:t>
      </w:r>
    </w:p>
    <w:p w:rsidR="00517360" w:rsidRDefault="00016DC8" w:rsidP="00395441">
      <w:pPr>
        <w:spacing w:line="360" w:lineRule="auto"/>
        <w:ind w:firstLine="284"/>
        <w:rPr>
          <w:rFonts w:ascii="Times New Roman" w:hAnsi="Times New Roman" w:cs="Times New Roman"/>
          <w:b/>
          <w:bCs/>
          <w:kern w:val="2"/>
          <w:sz w:val="22"/>
          <w:szCs w:val="22"/>
        </w:rPr>
      </w:pPr>
      <w:r w:rsidRPr="00395441">
        <w:rPr>
          <w:rFonts w:ascii="Times New Roman" w:hAnsi="Times New Roman" w:cs="Times New Roman"/>
          <w:b/>
          <w:bCs/>
          <w:kern w:val="2"/>
          <w:sz w:val="22"/>
          <w:szCs w:val="22"/>
        </w:rPr>
        <w:t xml:space="preserve">                    w</w:t>
      </w:r>
      <w:r w:rsidR="00517360" w:rsidRPr="00395441">
        <w:rPr>
          <w:rFonts w:ascii="Times New Roman" w:hAnsi="Times New Roman" w:cs="Times New Roman"/>
          <w:b/>
          <w:bCs/>
          <w:kern w:val="2"/>
          <w:sz w:val="22"/>
          <w:szCs w:val="22"/>
        </w:rPr>
        <w:t xml:space="preserve"> </w:t>
      </w:r>
      <w:r w:rsidR="00A57F4C">
        <w:rPr>
          <w:rFonts w:ascii="Times New Roman" w:hAnsi="Times New Roman" w:cs="Times New Roman"/>
          <w:b/>
          <w:bCs/>
          <w:kern w:val="2"/>
          <w:sz w:val="22"/>
          <w:szCs w:val="22"/>
        </w:rPr>
        <w:t>Wielkim Leźnie</w:t>
      </w:r>
    </w:p>
    <w:p w:rsidR="00A57F4C" w:rsidRPr="00395441" w:rsidRDefault="00A57F4C" w:rsidP="00395441">
      <w:pPr>
        <w:spacing w:line="360" w:lineRule="auto"/>
        <w:ind w:firstLine="284"/>
        <w:rPr>
          <w:rFonts w:ascii="Times New Roman" w:hAnsi="Times New Roman" w:cs="Times New Roman"/>
          <w:b/>
          <w:bCs/>
          <w:kern w:val="2"/>
          <w:sz w:val="22"/>
          <w:szCs w:val="22"/>
        </w:rPr>
      </w:pPr>
      <w:r>
        <w:rPr>
          <w:rFonts w:ascii="Times New Roman" w:hAnsi="Times New Roman" w:cs="Times New Roman"/>
          <w:b/>
          <w:bCs/>
          <w:kern w:val="2"/>
          <w:sz w:val="22"/>
          <w:szCs w:val="22"/>
        </w:rPr>
        <w:t xml:space="preserve">                    Wielkie Leźno 1</w:t>
      </w:r>
    </w:p>
    <w:p w:rsidR="00016DC8" w:rsidRPr="00395441" w:rsidRDefault="00016DC8" w:rsidP="00395441">
      <w:pPr>
        <w:spacing w:line="360" w:lineRule="auto"/>
        <w:ind w:firstLine="284"/>
        <w:rPr>
          <w:rFonts w:ascii="Times New Roman" w:hAnsi="Times New Roman" w:cs="Times New Roman"/>
          <w:b/>
          <w:bCs/>
          <w:kern w:val="2"/>
          <w:sz w:val="22"/>
          <w:szCs w:val="22"/>
        </w:rPr>
      </w:pPr>
      <w:r w:rsidRPr="00395441">
        <w:rPr>
          <w:rFonts w:ascii="Times New Roman" w:hAnsi="Times New Roman" w:cs="Times New Roman"/>
          <w:b/>
          <w:bCs/>
          <w:kern w:val="2"/>
          <w:sz w:val="22"/>
          <w:szCs w:val="22"/>
        </w:rPr>
        <w:tab/>
      </w:r>
      <w:r w:rsidRPr="00395441">
        <w:rPr>
          <w:rFonts w:ascii="Times New Roman" w:hAnsi="Times New Roman" w:cs="Times New Roman"/>
          <w:b/>
          <w:bCs/>
          <w:kern w:val="2"/>
          <w:sz w:val="22"/>
          <w:szCs w:val="22"/>
        </w:rPr>
        <w:tab/>
        <w:t xml:space="preserve"> 87-313 Brzozie</w:t>
      </w:r>
    </w:p>
    <w:p w:rsidR="00951902" w:rsidRPr="00395441" w:rsidRDefault="00951902" w:rsidP="00395441">
      <w:pPr>
        <w:spacing w:line="360" w:lineRule="auto"/>
        <w:jc w:val="center"/>
        <w:rPr>
          <w:rFonts w:ascii="Times New Roman" w:hAnsi="Times New Roman" w:cs="Times New Roman"/>
          <w:b/>
          <w:kern w:val="2"/>
          <w:sz w:val="22"/>
          <w:szCs w:val="22"/>
        </w:rPr>
      </w:pPr>
    </w:p>
    <w:p w:rsidR="00951902" w:rsidRPr="00395441" w:rsidRDefault="00016DC8" w:rsidP="00395441">
      <w:pPr>
        <w:spacing w:line="360" w:lineRule="auto"/>
        <w:jc w:val="both"/>
        <w:rPr>
          <w:rFonts w:ascii="Times New Roman" w:hAnsi="Times New Roman" w:cs="Times New Roman"/>
          <w:kern w:val="2"/>
          <w:sz w:val="22"/>
          <w:szCs w:val="22"/>
          <w:u w:val="single"/>
        </w:rPr>
      </w:pPr>
      <w:r w:rsidRPr="00395441">
        <w:rPr>
          <w:rFonts w:ascii="Times New Roman" w:hAnsi="Times New Roman" w:cs="Times New Roman"/>
          <w:b/>
          <w:kern w:val="2"/>
          <w:sz w:val="22"/>
          <w:szCs w:val="22"/>
        </w:rPr>
        <w:tab/>
      </w:r>
      <w:r w:rsidR="00951902" w:rsidRPr="00395441">
        <w:rPr>
          <w:rFonts w:ascii="Times New Roman" w:hAnsi="Times New Roman" w:cs="Times New Roman"/>
          <w:b/>
          <w:kern w:val="2"/>
          <w:sz w:val="22"/>
          <w:szCs w:val="22"/>
        </w:rPr>
        <w:t>§ 6</w:t>
      </w:r>
      <w:r w:rsidRPr="00395441">
        <w:rPr>
          <w:rFonts w:ascii="Times New Roman" w:hAnsi="Times New Roman" w:cs="Times New Roman"/>
          <w:b/>
          <w:kern w:val="2"/>
          <w:sz w:val="22"/>
          <w:szCs w:val="22"/>
        </w:rPr>
        <w:t xml:space="preserve">. 1. </w:t>
      </w:r>
      <w:r w:rsidR="00951902" w:rsidRPr="00395441">
        <w:rPr>
          <w:rFonts w:ascii="Times New Roman" w:hAnsi="Times New Roman" w:cs="Times New Roman"/>
          <w:kern w:val="2"/>
          <w:sz w:val="22"/>
          <w:szCs w:val="22"/>
        </w:rPr>
        <w:t xml:space="preserve">Wykonawca zobowiązany jest do dostarczania posiłków w wyznaczonych terminach własnym środkiem transportu (samochód spełniający wymogi sanitarno-techniczne do przewozu żywności zatwierdzone przez Państwową Stację Sanitarno-Epidemiologiczną) oraz na własny koszt, w specjalnych metalowych termosach służących do przewozu żywności, które spełniają wymogi sanitarno-higieniczne gwarantujące utrzymanie odpowiedniej temperatury oraz jakości przewożonych potraw wraz z zapewnieniem naczyń i sztućców oraz wydanie posiłków obiadowych uczniom </w:t>
      </w:r>
      <w:r w:rsidR="009B2CAC">
        <w:rPr>
          <w:rFonts w:ascii="Times New Roman" w:hAnsi="Times New Roman" w:cs="Times New Roman"/>
          <w:kern w:val="2"/>
          <w:sz w:val="22"/>
          <w:szCs w:val="22"/>
        </w:rPr>
        <w:br/>
      </w:r>
      <w:r w:rsidR="00951902" w:rsidRPr="00395441">
        <w:rPr>
          <w:rFonts w:ascii="Times New Roman" w:hAnsi="Times New Roman" w:cs="Times New Roman"/>
          <w:kern w:val="2"/>
          <w:sz w:val="22"/>
          <w:szCs w:val="22"/>
        </w:rPr>
        <w:t xml:space="preserve">w terminach i ilościach zamówionych przez Zamawiającego. </w:t>
      </w:r>
      <w:r w:rsidR="00951902" w:rsidRPr="00395441">
        <w:rPr>
          <w:rFonts w:ascii="Times New Roman" w:hAnsi="Times New Roman" w:cs="Times New Roman"/>
          <w:kern w:val="2"/>
          <w:sz w:val="22"/>
          <w:szCs w:val="22"/>
          <w:u w:val="single"/>
        </w:rPr>
        <w:t xml:space="preserve">Nie dopuszcza się używania naczyń papierowych oraz tworzyw sztucznych ( w tym talerzy i sztućców jednorazowych). </w:t>
      </w:r>
    </w:p>
    <w:p w:rsidR="00951902" w:rsidRPr="00395441" w:rsidRDefault="00395441"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2. </w:t>
      </w:r>
      <w:r w:rsidR="00951902" w:rsidRPr="00395441">
        <w:rPr>
          <w:rFonts w:ascii="Times New Roman" w:hAnsi="Times New Roman" w:cs="Times New Roman"/>
          <w:kern w:val="2"/>
          <w:sz w:val="22"/>
          <w:szCs w:val="22"/>
        </w:rPr>
        <w:t>Do obowiązków Wykonawcy należy codzienny odbiór odpadów pokonsumpcyjnych.</w:t>
      </w:r>
    </w:p>
    <w:p w:rsidR="00951902" w:rsidRPr="00395441" w:rsidRDefault="00395441" w:rsidP="00395441">
      <w:pPr>
        <w:spacing w:line="360" w:lineRule="auto"/>
        <w:ind w:left="284" w:right="120"/>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3. </w:t>
      </w:r>
      <w:r w:rsidR="00951902" w:rsidRPr="00395441">
        <w:rPr>
          <w:rFonts w:ascii="Times New Roman" w:hAnsi="Times New Roman" w:cs="Times New Roman"/>
          <w:kern w:val="2"/>
          <w:sz w:val="22"/>
          <w:szCs w:val="22"/>
        </w:rPr>
        <w:t>Wykonawca zobowiązany jest dostarczyć tygodniowy jadłospis (wzór jadłospisu stanowi załącznik do niniejszej umowy) do Zamawiającego z wyprzedzeniem co najmniej 3 dni roboczych przed jego obowiązywaniem.</w:t>
      </w:r>
    </w:p>
    <w:p w:rsidR="00951902" w:rsidRPr="00395441" w:rsidRDefault="00951902" w:rsidP="00395441">
      <w:pPr>
        <w:spacing w:line="360" w:lineRule="auto"/>
        <w:ind w:left="284" w:hanging="284"/>
        <w:rPr>
          <w:rFonts w:ascii="Times New Roman" w:hAnsi="Times New Roman" w:cs="Times New Roman"/>
          <w:kern w:val="2"/>
          <w:sz w:val="22"/>
          <w:szCs w:val="22"/>
        </w:rPr>
      </w:pPr>
    </w:p>
    <w:p w:rsidR="00951902" w:rsidRPr="00395441" w:rsidRDefault="00395441"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b/>
          <w:kern w:val="2"/>
          <w:sz w:val="22"/>
          <w:szCs w:val="22"/>
        </w:rPr>
        <w:tab/>
      </w:r>
      <w:r w:rsidR="00951902" w:rsidRPr="00395441">
        <w:rPr>
          <w:rFonts w:ascii="Times New Roman" w:hAnsi="Times New Roman" w:cs="Times New Roman"/>
          <w:b/>
          <w:kern w:val="2"/>
          <w:sz w:val="22"/>
          <w:szCs w:val="22"/>
        </w:rPr>
        <w:t>§ 7</w:t>
      </w:r>
      <w:r w:rsidRPr="00395441">
        <w:rPr>
          <w:rFonts w:ascii="Times New Roman" w:hAnsi="Times New Roman" w:cs="Times New Roman"/>
          <w:b/>
          <w:kern w:val="2"/>
          <w:sz w:val="22"/>
          <w:szCs w:val="22"/>
        </w:rPr>
        <w:t xml:space="preserve">. 1. </w:t>
      </w:r>
      <w:r w:rsidR="00951902" w:rsidRPr="00395441">
        <w:rPr>
          <w:rFonts w:ascii="Times New Roman" w:hAnsi="Times New Roman" w:cs="Times New Roman"/>
          <w:kern w:val="2"/>
          <w:sz w:val="22"/>
          <w:szCs w:val="22"/>
        </w:rPr>
        <w:t>Umowa może być rozwiązana przez Zamawiającego bez wypowiedzenia w przypadku rażącego naruszenia jej postanowień przez Wykonawcę.</w:t>
      </w:r>
    </w:p>
    <w:p w:rsidR="00951902" w:rsidRPr="00395441" w:rsidRDefault="00395441"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2. </w:t>
      </w:r>
      <w:r w:rsidR="00951902" w:rsidRPr="00395441">
        <w:rPr>
          <w:rFonts w:ascii="Times New Roman" w:hAnsi="Times New Roman" w:cs="Times New Roman"/>
          <w:kern w:val="2"/>
          <w:sz w:val="22"/>
          <w:szCs w:val="22"/>
        </w:rPr>
        <w:t>Umowa może być rozwiązana przez Zamawiającego za uprzednim jednomiesięcznym okresem wypowiedzenia, przypadającym na koniec miesiąca, w razie niestosowania się Wykonawcy do postanowień niniejszej umowy lub dostarczania dokumentów niezgodnych ze stanem rzeczywistym.</w:t>
      </w:r>
    </w:p>
    <w:p w:rsidR="00951902" w:rsidRPr="00395441" w:rsidRDefault="00951902" w:rsidP="00395441">
      <w:pPr>
        <w:spacing w:line="360" w:lineRule="auto"/>
        <w:jc w:val="center"/>
        <w:rPr>
          <w:rFonts w:ascii="Times New Roman" w:hAnsi="Times New Roman" w:cs="Times New Roman"/>
          <w:b/>
          <w:kern w:val="2"/>
          <w:sz w:val="22"/>
          <w:szCs w:val="22"/>
        </w:rPr>
      </w:pPr>
    </w:p>
    <w:p w:rsidR="00951902" w:rsidRPr="00395441" w:rsidRDefault="00395441"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b/>
          <w:kern w:val="2"/>
          <w:sz w:val="22"/>
          <w:szCs w:val="22"/>
        </w:rPr>
        <w:tab/>
      </w:r>
      <w:r w:rsidR="00951902" w:rsidRPr="00395441">
        <w:rPr>
          <w:rFonts w:ascii="Times New Roman" w:hAnsi="Times New Roman" w:cs="Times New Roman"/>
          <w:b/>
          <w:kern w:val="2"/>
          <w:sz w:val="22"/>
          <w:szCs w:val="22"/>
        </w:rPr>
        <w:t>§ 8</w:t>
      </w:r>
      <w:r w:rsidRPr="00395441">
        <w:rPr>
          <w:rFonts w:ascii="Times New Roman" w:hAnsi="Times New Roman" w:cs="Times New Roman"/>
          <w:b/>
          <w:kern w:val="2"/>
          <w:sz w:val="22"/>
          <w:szCs w:val="22"/>
        </w:rPr>
        <w:t xml:space="preserve">. 1. </w:t>
      </w:r>
      <w:r w:rsidR="00951902" w:rsidRPr="00395441">
        <w:rPr>
          <w:rFonts w:ascii="Times New Roman" w:hAnsi="Times New Roman" w:cs="Times New Roman"/>
          <w:kern w:val="2"/>
          <w:sz w:val="22"/>
          <w:szCs w:val="22"/>
        </w:rPr>
        <w:t>Jeśli Wykonawca nie rozpocznie realizacji zamówienia w terminie wskazanym w § 2 umowy lub przerwie realizację zamówienia ze swojej winy, będzie zobowiązany do zapłaty na rzecz Zamawiającego kary umownej w wysokości 500,00 zł za każdy dzień zwłoki.</w:t>
      </w:r>
    </w:p>
    <w:p w:rsidR="00951902" w:rsidRPr="00395441" w:rsidRDefault="00395441" w:rsidP="00395441">
      <w:pPr>
        <w:spacing w:line="360" w:lineRule="auto"/>
        <w:ind w:left="284" w:hanging="284"/>
        <w:jc w:val="both"/>
        <w:rPr>
          <w:rFonts w:ascii="Times New Roman" w:hAnsi="Times New Roman" w:cs="Times New Roman"/>
          <w:kern w:val="2"/>
          <w:sz w:val="22"/>
          <w:szCs w:val="22"/>
        </w:rPr>
      </w:pPr>
      <w:r w:rsidRPr="00395441">
        <w:rPr>
          <w:rFonts w:ascii="Times New Roman" w:hAnsi="Times New Roman" w:cs="Times New Roman"/>
          <w:kern w:val="2"/>
          <w:sz w:val="22"/>
          <w:szCs w:val="22"/>
        </w:rPr>
        <w:tab/>
      </w:r>
      <w:r w:rsidRPr="00395441">
        <w:rPr>
          <w:rFonts w:ascii="Times New Roman" w:hAnsi="Times New Roman" w:cs="Times New Roman"/>
          <w:kern w:val="2"/>
          <w:sz w:val="22"/>
          <w:szCs w:val="22"/>
        </w:rPr>
        <w:tab/>
        <w:t xml:space="preserve">2. </w:t>
      </w:r>
      <w:r w:rsidR="00951902" w:rsidRPr="00395441">
        <w:rPr>
          <w:rFonts w:ascii="Times New Roman" w:hAnsi="Times New Roman" w:cs="Times New Roman"/>
          <w:kern w:val="2"/>
          <w:sz w:val="22"/>
          <w:szCs w:val="22"/>
        </w:rPr>
        <w:t>Wykonawca wyraża zgodę na potrącenie kar umownych z należnego mu wynagrodzenia.</w:t>
      </w:r>
    </w:p>
    <w:p w:rsidR="00951902" w:rsidRPr="00395441" w:rsidRDefault="00395441"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3. </w:t>
      </w:r>
      <w:r w:rsidR="00951902" w:rsidRPr="00395441">
        <w:rPr>
          <w:rFonts w:ascii="Times New Roman" w:hAnsi="Times New Roman" w:cs="Times New Roman"/>
          <w:kern w:val="2"/>
          <w:sz w:val="22"/>
          <w:szCs w:val="22"/>
        </w:rPr>
        <w:t>Zmiana postanowień zawartej umowy może nastąpić za zgodą obu stron wyrażoną na piśmie pod rygorem nieważności takiej zmiany.</w:t>
      </w:r>
    </w:p>
    <w:p w:rsidR="00951902" w:rsidRPr="00395441" w:rsidRDefault="00395441"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4. </w:t>
      </w:r>
      <w:r w:rsidR="00951902" w:rsidRPr="00395441">
        <w:rPr>
          <w:rFonts w:ascii="Times New Roman" w:hAnsi="Times New Roman" w:cs="Times New Roman"/>
          <w:kern w:val="2"/>
          <w:sz w:val="22"/>
          <w:szCs w:val="22"/>
        </w:rPr>
        <w:t xml:space="preserve">Niedopuszczalna jest jednak pod rygorem nieważności zmiana postanowień zawartej umowy oraz wprowadzenie nowych postanowień do umowy niekorzystnych dla Zamawiającego, jeżeli przy ich uwzględnianiu należałoby zmienić treść oferty, na podstawie której dokonano wyboru </w:t>
      </w:r>
      <w:r w:rsidR="00951902" w:rsidRPr="00395441">
        <w:rPr>
          <w:rFonts w:ascii="Times New Roman" w:hAnsi="Times New Roman" w:cs="Times New Roman"/>
          <w:kern w:val="2"/>
          <w:sz w:val="22"/>
          <w:szCs w:val="22"/>
        </w:rPr>
        <w:lastRenderedPageBreak/>
        <w:t>Wykonawcy chyba, że konieczność wprowadzenia takich zmian wynika z okoliczności, których nie można było przewidzieć w chwili zawarcia umowy.</w:t>
      </w:r>
    </w:p>
    <w:p w:rsidR="00951902" w:rsidRPr="00395441" w:rsidRDefault="00395441"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5. </w:t>
      </w:r>
      <w:r w:rsidR="00951902" w:rsidRPr="00395441">
        <w:rPr>
          <w:rFonts w:ascii="Times New Roman" w:hAnsi="Times New Roman" w:cs="Times New Roman"/>
          <w:kern w:val="2"/>
          <w:sz w:val="22"/>
          <w:szCs w:val="22"/>
        </w:rPr>
        <w:t xml:space="preserve">Wykonawca zapłaci Zamawiającemu kary umowne z tytułu odstąpienia od umowy </w:t>
      </w:r>
      <w:r w:rsidR="009F72B9">
        <w:rPr>
          <w:rFonts w:ascii="Times New Roman" w:hAnsi="Times New Roman" w:cs="Times New Roman"/>
          <w:kern w:val="2"/>
          <w:sz w:val="22"/>
          <w:szCs w:val="22"/>
        </w:rPr>
        <w:br/>
      </w:r>
      <w:r w:rsidR="00951902" w:rsidRPr="00395441">
        <w:rPr>
          <w:rFonts w:ascii="Times New Roman" w:hAnsi="Times New Roman" w:cs="Times New Roman"/>
          <w:kern w:val="2"/>
          <w:sz w:val="22"/>
          <w:szCs w:val="22"/>
        </w:rPr>
        <w:t>w wysokości 5.000,00 zł / pięć tysięcy złotych 00/100/</w:t>
      </w:r>
    </w:p>
    <w:p w:rsidR="00951902" w:rsidRPr="00395441" w:rsidRDefault="00951902" w:rsidP="00395441">
      <w:pPr>
        <w:spacing w:line="360" w:lineRule="auto"/>
        <w:jc w:val="center"/>
        <w:rPr>
          <w:rFonts w:ascii="Times New Roman" w:hAnsi="Times New Roman" w:cs="Times New Roman"/>
          <w:b/>
          <w:kern w:val="2"/>
          <w:sz w:val="22"/>
          <w:szCs w:val="22"/>
        </w:rPr>
      </w:pPr>
    </w:p>
    <w:p w:rsidR="00951902" w:rsidRPr="00395441" w:rsidRDefault="00395441"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b/>
          <w:kern w:val="2"/>
          <w:sz w:val="22"/>
          <w:szCs w:val="22"/>
        </w:rPr>
        <w:tab/>
      </w:r>
      <w:r w:rsidR="00951902" w:rsidRPr="00395441">
        <w:rPr>
          <w:rFonts w:ascii="Times New Roman" w:hAnsi="Times New Roman" w:cs="Times New Roman"/>
          <w:b/>
          <w:kern w:val="2"/>
          <w:sz w:val="22"/>
          <w:szCs w:val="22"/>
        </w:rPr>
        <w:t>§ 9</w:t>
      </w:r>
      <w:r w:rsidRPr="00395441">
        <w:rPr>
          <w:rFonts w:ascii="Times New Roman" w:hAnsi="Times New Roman" w:cs="Times New Roman"/>
          <w:b/>
          <w:kern w:val="2"/>
          <w:sz w:val="22"/>
          <w:szCs w:val="22"/>
        </w:rPr>
        <w:t xml:space="preserve">. 1. </w:t>
      </w:r>
      <w:r w:rsidR="00951902" w:rsidRPr="00395441">
        <w:rPr>
          <w:rFonts w:ascii="Times New Roman" w:hAnsi="Times New Roman" w:cs="Times New Roman"/>
          <w:kern w:val="2"/>
          <w:sz w:val="22"/>
          <w:szCs w:val="22"/>
        </w:rPr>
        <w:t>Zamawiającemu przysługuje prawo do odstąpienia od umowy w szczególności:</w:t>
      </w:r>
    </w:p>
    <w:p w:rsidR="00951902" w:rsidRPr="00395441" w:rsidRDefault="00951902" w:rsidP="00395441">
      <w:pPr>
        <w:numPr>
          <w:ilvl w:val="0"/>
          <w:numId w:val="12"/>
        </w:numPr>
        <w:spacing w:line="360" w:lineRule="auto"/>
        <w:ind w:left="567" w:hanging="283"/>
        <w:jc w:val="both"/>
        <w:rPr>
          <w:rFonts w:ascii="Times New Roman" w:hAnsi="Times New Roman" w:cs="Times New Roman"/>
          <w:kern w:val="2"/>
          <w:sz w:val="22"/>
          <w:szCs w:val="22"/>
        </w:rPr>
      </w:pPr>
      <w:r w:rsidRPr="00395441">
        <w:rPr>
          <w:rFonts w:ascii="Times New Roman" w:hAnsi="Times New Roman" w:cs="Times New Roman"/>
          <w:kern w:val="2"/>
          <w:sz w:val="22"/>
          <w:szCs w:val="22"/>
        </w:rPr>
        <w:t xml:space="preserve">w razie wystąpienia istotnej zmiany okoliczności powodującej, że wykonanie umowy nie leży </w:t>
      </w:r>
      <w:r w:rsidR="009F72B9">
        <w:rPr>
          <w:rFonts w:ascii="Times New Roman" w:hAnsi="Times New Roman" w:cs="Times New Roman"/>
          <w:kern w:val="2"/>
          <w:sz w:val="22"/>
          <w:szCs w:val="22"/>
        </w:rPr>
        <w:br/>
      </w:r>
      <w:r w:rsidRPr="00395441">
        <w:rPr>
          <w:rFonts w:ascii="Times New Roman" w:hAnsi="Times New Roman" w:cs="Times New Roman"/>
          <w:kern w:val="2"/>
          <w:sz w:val="22"/>
          <w:szCs w:val="22"/>
        </w:rPr>
        <w:t>w interesie publicznym, czego nie można było przewidzieć w chwili zawarcia umowy, odstąpienie od umowy w tym przypadku może nastąpić w terminie miesiąca od powzięcia wiadomości o powyższych okolicznościach;</w:t>
      </w:r>
    </w:p>
    <w:p w:rsidR="00951902" w:rsidRPr="00395441" w:rsidRDefault="00951902" w:rsidP="00395441">
      <w:pPr>
        <w:numPr>
          <w:ilvl w:val="0"/>
          <w:numId w:val="12"/>
        </w:numPr>
        <w:spacing w:line="360" w:lineRule="auto"/>
        <w:ind w:left="567" w:hanging="283"/>
        <w:jc w:val="both"/>
        <w:rPr>
          <w:rFonts w:ascii="Times New Roman" w:hAnsi="Times New Roman" w:cs="Times New Roman"/>
          <w:kern w:val="2"/>
          <w:sz w:val="22"/>
          <w:szCs w:val="22"/>
        </w:rPr>
      </w:pPr>
      <w:r w:rsidRPr="00395441">
        <w:rPr>
          <w:rFonts w:ascii="Times New Roman" w:hAnsi="Times New Roman" w:cs="Times New Roman"/>
          <w:kern w:val="2"/>
          <w:sz w:val="22"/>
          <w:szCs w:val="22"/>
        </w:rPr>
        <w:t>zostanie ogłoszona upadłość (zgłoszony zostanie wniosek o upadłość) lub rozwiązanie firmy Wykonawcy, w tym wykreślenie wpisu do CEIDG lub KRS;</w:t>
      </w:r>
    </w:p>
    <w:p w:rsidR="00951902" w:rsidRPr="00395441" w:rsidRDefault="00951902" w:rsidP="00395441">
      <w:pPr>
        <w:numPr>
          <w:ilvl w:val="0"/>
          <w:numId w:val="12"/>
        </w:numPr>
        <w:spacing w:line="360" w:lineRule="auto"/>
        <w:ind w:left="567" w:hanging="283"/>
        <w:jc w:val="both"/>
        <w:rPr>
          <w:rFonts w:ascii="Times New Roman" w:hAnsi="Times New Roman" w:cs="Times New Roman"/>
          <w:kern w:val="2"/>
          <w:sz w:val="22"/>
          <w:szCs w:val="22"/>
        </w:rPr>
      </w:pPr>
      <w:r w:rsidRPr="00395441">
        <w:rPr>
          <w:rFonts w:ascii="Times New Roman" w:hAnsi="Times New Roman" w:cs="Times New Roman"/>
          <w:kern w:val="2"/>
          <w:sz w:val="22"/>
          <w:szCs w:val="22"/>
        </w:rPr>
        <w:t>zostanie wydany nakaz zajęcia majątku Wykonawcy lub nastąpi zajęcie majątku Wykonawcy;</w:t>
      </w:r>
    </w:p>
    <w:p w:rsidR="00951902" w:rsidRPr="00395441" w:rsidRDefault="00951902" w:rsidP="00395441">
      <w:pPr>
        <w:numPr>
          <w:ilvl w:val="0"/>
          <w:numId w:val="12"/>
        </w:numPr>
        <w:spacing w:line="360" w:lineRule="auto"/>
        <w:ind w:left="567" w:hanging="283"/>
        <w:jc w:val="both"/>
        <w:rPr>
          <w:rFonts w:ascii="Times New Roman" w:hAnsi="Times New Roman" w:cs="Times New Roman"/>
          <w:kern w:val="2"/>
          <w:sz w:val="22"/>
          <w:szCs w:val="22"/>
        </w:rPr>
      </w:pPr>
      <w:r w:rsidRPr="00395441">
        <w:rPr>
          <w:rFonts w:ascii="Times New Roman" w:hAnsi="Times New Roman" w:cs="Times New Roman"/>
          <w:kern w:val="2"/>
          <w:sz w:val="22"/>
          <w:szCs w:val="22"/>
        </w:rPr>
        <w:t>Wykonawca nie rozpoczął dostaw lub nie kontynuuje ich pomimo wezwania Zamawiającego;</w:t>
      </w:r>
    </w:p>
    <w:p w:rsidR="00951902" w:rsidRPr="00395441" w:rsidRDefault="00951902" w:rsidP="00395441">
      <w:pPr>
        <w:numPr>
          <w:ilvl w:val="0"/>
          <w:numId w:val="12"/>
        </w:numPr>
        <w:spacing w:line="360" w:lineRule="auto"/>
        <w:ind w:left="567" w:hanging="283"/>
        <w:jc w:val="both"/>
        <w:rPr>
          <w:rFonts w:ascii="Times New Roman" w:hAnsi="Times New Roman" w:cs="Times New Roman"/>
          <w:kern w:val="2"/>
          <w:sz w:val="22"/>
          <w:szCs w:val="22"/>
        </w:rPr>
      </w:pPr>
      <w:r w:rsidRPr="00395441">
        <w:rPr>
          <w:rFonts w:ascii="Times New Roman" w:hAnsi="Times New Roman" w:cs="Times New Roman"/>
          <w:kern w:val="2"/>
          <w:sz w:val="22"/>
          <w:szCs w:val="22"/>
        </w:rPr>
        <w:t>Wykonawca przerwał, bez uzgodnienia z Zamawiającym, realizację zadania i przerwa ta trwa dłużej niż 2 dni robocze.</w:t>
      </w:r>
    </w:p>
    <w:p w:rsidR="00951902" w:rsidRPr="00395441" w:rsidRDefault="00395441"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2. </w:t>
      </w:r>
      <w:r w:rsidR="00951902" w:rsidRPr="00395441">
        <w:rPr>
          <w:rFonts w:ascii="Times New Roman" w:hAnsi="Times New Roman" w:cs="Times New Roman"/>
          <w:kern w:val="2"/>
          <w:sz w:val="22"/>
          <w:szCs w:val="22"/>
        </w:rPr>
        <w:t>Wykonawcy przysługuje prawo do odstąpienia od umowy w szczególności, jeżeli: Zamawiający odmawia bez uzasadnionej przyczyny odbioru dostaw.</w:t>
      </w:r>
    </w:p>
    <w:p w:rsidR="00951902" w:rsidRPr="00395441" w:rsidRDefault="00395441"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kern w:val="2"/>
          <w:sz w:val="22"/>
          <w:szCs w:val="22"/>
        </w:rPr>
        <w:tab/>
        <w:t xml:space="preserve">3. </w:t>
      </w:r>
      <w:r w:rsidR="00951902" w:rsidRPr="00395441">
        <w:rPr>
          <w:rFonts w:ascii="Times New Roman" w:hAnsi="Times New Roman" w:cs="Times New Roman"/>
          <w:kern w:val="2"/>
          <w:sz w:val="22"/>
          <w:szCs w:val="22"/>
        </w:rPr>
        <w:t>Odstąpienie od umowy powinno nastąpić w formie pisemnej pod rygorem nieważności takiego oświadczenia i powinno zawierać uzasadnienie.</w:t>
      </w:r>
    </w:p>
    <w:p w:rsidR="00951902" w:rsidRPr="00395441" w:rsidRDefault="00951902" w:rsidP="00395441">
      <w:pPr>
        <w:spacing w:line="360" w:lineRule="auto"/>
        <w:ind w:left="284"/>
        <w:jc w:val="both"/>
        <w:rPr>
          <w:rFonts w:ascii="Times New Roman" w:hAnsi="Times New Roman" w:cs="Times New Roman"/>
          <w:kern w:val="2"/>
          <w:sz w:val="22"/>
          <w:szCs w:val="22"/>
        </w:rPr>
      </w:pPr>
    </w:p>
    <w:p w:rsidR="00951902" w:rsidRPr="00395441" w:rsidRDefault="00395441"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b/>
          <w:bCs/>
          <w:kern w:val="2"/>
          <w:sz w:val="22"/>
          <w:szCs w:val="22"/>
        </w:rPr>
        <w:tab/>
      </w:r>
      <w:r w:rsidR="00951902" w:rsidRPr="00395441">
        <w:rPr>
          <w:rFonts w:ascii="Times New Roman" w:hAnsi="Times New Roman" w:cs="Times New Roman"/>
          <w:b/>
          <w:bCs/>
          <w:kern w:val="2"/>
          <w:sz w:val="22"/>
          <w:szCs w:val="22"/>
        </w:rPr>
        <w:t>§ 10</w:t>
      </w:r>
      <w:r w:rsidRPr="00395441">
        <w:rPr>
          <w:rFonts w:ascii="Times New Roman" w:hAnsi="Times New Roman" w:cs="Times New Roman"/>
          <w:b/>
          <w:bCs/>
          <w:kern w:val="2"/>
          <w:sz w:val="22"/>
          <w:szCs w:val="22"/>
        </w:rPr>
        <w:t xml:space="preserve">. </w:t>
      </w:r>
      <w:r w:rsidR="00951902" w:rsidRPr="00395441">
        <w:rPr>
          <w:rFonts w:ascii="Times New Roman" w:hAnsi="Times New Roman" w:cs="Times New Roman"/>
          <w:kern w:val="2"/>
          <w:sz w:val="22"/>
          <w:szCs w:val="22"/>
        </w:rPr>
        <w:t>W sprawach nieuregulowanych mają zastosowanie przepisy Kodeksu Cywilnego.</w:t>
      </w:r>
    </w:p>
    <w:p w:rsidR="00951902" w:rsidRPr="00395441" w:rsidRDefault="00951902" w:rsidP="00395441">
      <w:pPr>
        <w:spacing w:line="360" w:lineRule="auto"/>
        <w:ind w:left="284" w:hanging="284"/>
        <w:jc w:val="both"/>
        <w:rPr>
          <w:rFonts w:ascii="Times New Roman" w:hAnsi="Times New Roman" w:cs="Times New Roman"/>
          <w:kern w:val="2"/>
          <w:sz w:val="22"/>
          <w:szCs w:val="22"/>
        </w:rPr>
      </w:pPr>
    </w:p>
    <w:p w:rsidR="00951902" w:rsidRPr="00395441" w:rsidRDefault="00395441"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b/>
          <w:kern w:val="2"/>
          <w:sz w:val="22"/>
          <w:szCs w:val="22"/>
        </w:rPr>
        <w:tab/>
      </w:r>
      <w:r w:rsidR="00951902" w:rsidRPr="00395441">
        <w:rPr>
          <w:rFonts w:ascii="Times New Roman" w:hAnsi="Times New Roman" w:cs="Times New Roman"/>
          <w:b/>
          <w:kern w:val="2"/>
          <w:sz w:val="22"/>
          <w:szCs w:val="22"/>
        </w:rPr>
        <w:t>§ 11</w:t>
      </w:r>
      <w:r w:rsidRPr="00395441">
        <w:rPr>
          <w:rFonts w:ascii="Times New Roman" w:hAnsi="Times New Roman" w:cs="Times New Roman"/>
          <w:b/>
          <w:kern w:val="2"/>
          <w:sz w:val="22"/>
          <w:szCs w:val="22"/>
        </w:rPr>
        <w:t xml:space="preserve">. </w:t>
      </w:r>
      <w:r w:rsidR="00951902" w:rsidRPr="00395441">
        <w:rPr>
          <w:rFonts w:ascii="Times New Roman" w:hAnsi="Times New Roman" w:cs="Times New Roman"/>
          <w:kern w:val="2"/>
          <w:sz w:val="22"/>
          <w:szCs w:val="22"/>
        </w:rPr>
        <w:t>Spory mogące wyniknąć na tle stosowania niniejszej umowy strony poddają rozstrzygnięciu sądu powszechnego właściwego miejscowo wg siedziby Zamawiającego.</w:t>
      </w:r>
    </w:p>
    <w:p w:rsidR="00951902" w:rsidRPr="00395441" w:rsidRDefault="00951902" w:rsidP="00395441">
      <w:pPr>
        <w:spacing w:line="360" w:lineRule="auto"/>
        <w:jc w:val="both"/>
        <w:rPr>
          <w:rFonts w:ascii="Times New Roman" w:hAnsi="Times New Roman" w:cs="Times New Roman"/>
          <w:kern w:val="2"/>
          <w:sz w:val="22"/>
          <w:szCs w:val="22"/>
        </w:rPr>
      </w:pPr>
    </w:p>
    <w:p w:rsidR="00951902" w:rsidRPr="00395441" w:rsidRDefault="00395441" w:rsidP="00395441">
      <w:pPr>
        <w:spacing w:line="360" w:lineRule="auto"/>
        <w:jc w:val="both"/>
        <w:rPr>
          <w:rFonts w:ascii="Times New Roman" w:hAnsi="Times New Roman" w:cs="Times New Roman"/>
          <w:kern w:val="2"/>
          <w:sz w:val="22"/>
          <w:szCs w:val="22"/>
        </w:rPr>
      </w:pPr>
      <w:r w:rsidRPr="00395441">
        <w:rPr>
          <w:rFonts w:ascii="Times New Roman" w:hAnsi="Times New Roman" w:cs="Times New Roman"/>
          <w:b/>
          <w:kern w:val="2"/>
          <w:sz w:val="22"/>
          <w:szCs w:val="22"/>
        </w:rPr>
        <w:tab/>
      </w:r>
      <w:r w:rsidR="00951902" w:rsidRPr="00395441">
        <w:rPr>
          <w:rFonts w:ascii="Times New Roman" w:hAnsi="Times New Roman" w:cs="Times New Roman"/>
          <w:b/>
          <w:kern w:val="2"/>
          <w:sz w:val="22"/>
          <w:szCs w:val="22"/>
        </w:rPr>
        <w:t>§ 12</w:t>
      </w:r>
      <w:r w:rsidRPr="00395441">
        <w:rPr>
          <w:rFonts w:ascii="Times New Roman" w:hAnsi="Times New Roman" w:cs="Times New Roman"/>
          <w:b/>
          <w:kern w:val="2"/>
          <w:sz w:val="22"/>
          <w:szCs w:val="22"/>
        </w:rPr>
        <w:t xml:space="preserve">. </w:t>
      </w:r>
      <w:r w:rsidR="00951902" w:rsidRPr="00395441">
        <w:rPr>
          <w:rFonts w:ascii="Times New Roman" w:hAnsi="Times New Roman" w:cs="Times New Roman"/>
          <w:kern w:val="2"/>
          <w:sz w:val="22"/>
          <w:szCs w:val="22"/>
        </w:rPr>
        <w:t>Umowę niniejszą sporządzono w 2 egzemplarzach po 1egzemplarzu dla każdej ze stron.</w:t>
      </w:r>
    </w:p>
    <w:p w:rsidR="00951902" w:rsidRPr="00395441" w:rsidRDefault="00951902" w:rsidP="00395441">
      <w:pPr>
        <w:spacing w:line="360" w:lineRule="auto"/>
        <w:jc w:val="both"/>
        <w:rPr>
          <w:rFonts w:ascii="Times New Roman" w:hAnsi="Times New Roman" w:cs="Times New Roman"/>
          <w:kern w:val="2"/>
          <w:sz w:val="22"/>
          <w:szCs w:val="22"/>
        </w:rPr>
      </w:pPr>
    </w:p>
    <w:p w:rsidR="00951902" w:rsidRDefault="00951902" w:rsidP="00395441">
      <w:pPr>
        <w:spacing w:line="360" w:lineRule="auto"/>
        <w:jc w:val="both"/>
        <w:rPr>
          <w:rFonts w:ascii="Times New Roman" w:hAnsi="Times New Roman" w:cs="Times New Roman"/>
          <w:kern w:val="2"/>
          <w:sz w:val="22"/>
          <w:szCs w:val="22"/>
        </w:rPr>
      </w:pPr>
    </w:p>
    <w:p w:rsidR="009B2CAC" w:rsidRPr="00395441" w:rsidRDefault="009B2CAC" w:rsidP="00395441">
      <w:pPr>
        <w:spacing w:line="360" w:lineRule="auto"/>
        <w:jc w:val="both"/>
        <w:rPr>
          <w:rFonts w:ascii="Times New Roman" w:hAnsi="Times New Roman" w:cs="Times New Roman"/>
          <w:kern w:val="2"/>
          <w:sz w:val="22"/>
          <w:szCs w:val="22"/>
        </w:rPr>
      </w:pPr>
    </w:p>
    <w:p w:rsidR="00951902" w:rsidRDefault="00951902" w:rsidP="00395441">
      <w:pPr>
        <w:spacing w:line="360" w:lineRule="auto"/>
        <w:jc w:val="both"/>
        <w:rPr>
          <w:rFonts w:ascii="Times New Roman" w:hAnsi="Times New Roman" w:cs="Times New Roman"/>
          <w:kern w:val="2"/>
          <w:sz w:val="22"/>
          <w:szCs w:val="22"/>
        </w:rPr>
      </w:pPr>
    </w:p>
    <w:p w:rsidR="003B66B5" w:rsidRDefault="003B66B5" w:rsidP="00395441">
      <w:pPr>
        <w:spacing w:line="360" w:lineRule="auto"/>
        <w:jc w:val="both"/>
        <w:rPr>
          <w:rFonts w:ascii="Times New Roman" w:hAnsi="Times New Roman" w:cs="Times New Roman"/>
          <w:kern w:val="2"/>
          <w:sz w:val="22"/>
          <w:szCs w:val="22"/>
        </w:rPr>
      </w:pPr>
    </w:p>
    <w:p w:rsidR="003B66B5" w:rsidRDefault="003B66B5" w:rsidP="00395441">
      <w:pPr>
        <w:spacing w:line="360" w:lineRule="auto"/>
        <w:jc w:val="both"/>
        <w:rPr>
          <w:rFonts w:ascii="Times New Roman" w:hAnsi="Times New Roman" w:cs="Times New Roman"/>
          <w:kern w:val="2"/>
          <w:sz w:val="22"/>
          <w:szCs w:val="22"/>
        </w:rPr>
      </w:pPr>
    </w:p>
    <w:p w:rsidR="003B66B5" w:rsidRDefault="003B66B5" w:rsidP="00395441">
      <w:pPr>
        <w:spacing w:line="360" w:lineRule="auto"/>
        <w:jc w:val="both"/>
        <w:rPr>
          <w:rFonts w:ascii="Times New Roman" w:hAnsi="Times New Roman" w:cs="Times New Roman"/>
          <w:kern w:val="2"/>
          <w:sz w:val="22"/>
          <w:szCs w:val="22"/>
        </w:rPr>
      </w:pPr>
    </w:p>
    <w:p w:rsidR="003B66B5" w:rsidRPr="00395441" w:rsidRDefault="003B66B5" w:rsidP="00395441">
      <w:pPr>
        <w:spacing w:line="360" w:lineRule="auto"/>
        <w:jc w:val="both"/>
        <w:rPr>
          <w:rFonts w:ascii="Times New Roman" w:hAnsi="Times New Roman" w:cs="Times New Roman"/>
          <w:kern w:val="2"/>
          <w:sz w:val="22"/>
          <w:szCs w:val="22"/>
        </w:rPr>
      </w:pPr>
    </w:p>
    <w:p w:rsidR="0090192D" w:rsidRPr="0090192D" w:rsidRDefault="009B2CAC" w:rsidP="0090192D">
      <w:pPr>
        <w:spacing w:line="360" w:lineRule="auto"/>
        <w:rPr>
          <w:rFonts w:ascii="Times New Roman" w:hAnsi="Times New Roman" w:cs="Times New Roman"/>
          <w:kern w:val="2"/>
          <w:sz w:val="22"/>
          <w:szCs w:val="22"/>
        </w:rPr>
      </w:pPr>
      <w:r>
        <w:rPr>
          <w:rFonts w:ascii="Times New Roman" w:hAnsi="Times New Roman" w:cs="Times New Roman"/>
          <w:kern w:val="2"/>
          <w:sz w:val="22"/>
          <w:szCs w:val="22"/>
        </w:rPr>
        <w:tab/>
      </w:r>
      <w:r w:rsidR="00951902" w:rsidRPr="00395441">
        <w:rPr>
          <w:rFonts w:ascii="Times New Roman" w:hAnsi="Times New Roman" w:cs="Times New Roman"/>
          <w:kern w:val="2"/>
          <w:sz w:val="22"/>
          <w:szCs w:val="22"/>
        </w:rPr>
        <w:t xml:space="preserve">ZAMAWIAJĄCY                                                                 </w:t>
      </w:r>
      <w:r w:rsidR="0090192D">
        <w:rPr>
          <w:rFonts w:ascii="Times New Roman" w:hAnsi="Times New Roman" w:cs="Times New Roman"/>
          <w:kern w:val="2"/>
          <w:sz w:val="22"/>
          <w:szCs w:val="22"/>
        </w:rPr>
        <w:t xml:space="preserve">                     WYKONAWCA</w:t>
      </w:r>
    </w:p>
    <w:p w:rsidR="007C47F0" w:rsidRPr="00395441" w:rsidRDefault="007C47F0" w:rsidP="00951902">
      <w:pPr>
        <w:spacing w:after="160"/>
        <w:jc w:val="both"/>
        <w:rPr>
          <w:rFonts w:ascii="Times New Roman" w:hAnsi="Times New Roman" w:cs="Times New Roman"/>
          <w:sz w:val="22"/>
          <w:szCs w:val="22"/>
        </w:rPr>
      </w:pPr>
    </w:p>
    <w:p w:rsidR="005852C6" w:rsidRPr="007C47F0" w:rsidRDefault="007C47F0" w:rsidP="007C47F0">
      <w:pPr>
        <w:rPr>
          <w:rFonts w:ascii="Times New Roman" w:hAnsi="Times New Roman" w:cs="Times New Roman"/>
          <w:bCs/>
          <w:kern w:val="2"/>
          <w:sz w:val="20"/>
          <w:szCs w:val="20"/>
        </w:rPr>
      </w:pPr>
      <w:r>
        <w:rPr>
          <w:rFonts w:ascii="Times New Roman" w:hAnsi="Times New Roman" w:cs="Times New Roman"/>
          <w:bCs/>
          <w:sz w:val="20"/>
          <w:szCs w:val="20"/>
        </w:rPr>
        <w:lastRenderedPageBreak/>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t xml:space="preserve">            </w:t>
      </w:r>
      <w:r w:rsidR="005852C6" w:rsidRPr="007C47F0">
        <w:rPr>
          <w:rFonts w:ascii="Times New Roman" w:hAnsi="Times New Roman" w:cs="Times New Roman"/>
          <w:bCs/>
          <w:sz w:val="20"/>
          <w:szCs w:val="20"/>
        </w:rPr>
        <w:t>Załącznik do umowy</w:t>
      </w:r>
      <w:r w:rsidR="005852C6" w:rsidRPr="007C47F0">
        <w:rPr>
          <w:rFonts w:ascii="Times New Roman" w:hAnsi="Times New Roman" w:cs="Times New Roman"/>
          <w:bCs/>
          <w:kern w:val="2"/>
          <w:sz w:val="20"/>
          <w:szCs w:val="20"/>
        </w:rPr>
        <w:t xml:space="preserve"> z dnia …….</w:t>
      </w:r>
    </w:p>
    <w:p w:rsidR="007C47F0" w:rsidRPr="007C47F0" w:rsidRDefault="007C47F0" w:rsidP="007C47F0">
      <w:pPr>
        <w:widowControl/>
        <w:suppressAutoHyphens w:val="0"/>
        <w:spacing w:line="360" w:lineRule="auto"/>
        <w:ind w:firstLine="142"/>
        <w:rPr>
          <w:rFonts w:ascii="Times New Roman" w:eastAsia="Times New Roman" w:hAnsi="Times New Roman" w:cs="Times New Roman"/>
          <w:kern w:val="0"/>
          <w:sz w:val="20"/>
          <w:szCs w:val="20"/>
          <w:lang w:eastAsia="en-US" w:bidi="ar-SA"/>
        </w:rPr>
      </w:pPr>
      <w:r>
        <w:rPr>
          <w:rFonts w:ascii="Times New Roman" w:hAnsi="Times New Roman" w:cs="Times New Roman"/>
          <w:bCs/>
          <w:kern w:val="2"/>
          <w:sz w:val="20"/>
          <w:szCs w:val="20"/>
        </w:rPr>
        <w:tab/>
      </w:r>
      <w:r>
        <w:rPr>
          <w:rFonts w:ascii="Times New Roman" w:hAnsi="Times New Roman" w:cs="Times New Roman"/>
          <w:bCs/>
          <w:kern w:val="2"/>
          <w:sz w:val="20"/>
          <w:szCs w:val="20"/>
        </w:rPr>
        <w:tab/>
      </w:r>
      <w:r>
        <w:rPr>
          <w:rFonts w:ascii="Times New Roman" w:hAnsi="Times New Roman" w:cs="Times New Roman"/>
          <w:bCs/>
          <w:kern w:val="2"/>
          <w:sz w:val="20"/>
          <w:szCs w:val="20"/>
        </w:rPr>
        <w:tab/>
      </w:r>
      <w:r>
        <w:rPr>
          <w:rFonts w:ascii="Times New Roman" w:hAnsi="Times New Roman" w:cs="Times New Roman"/>
          <w:bCs/>
          <w:kern w:val="2"/>
          <w:sz w:val="20"/>
          <w:szCs w:val="20"/>
        </w:rPr>
        <w:tab/>
      </w:r>
      <w:r>
        <w:rPr>
          <w:rFonts w:ascii="Times New Roman" w:hAnsi="Times New Roman" w:cs="Times New Roman"/>
          <w:bCs/>
          <w:kern w:val="2"/>
          <w:sz w:val="20"/>
          <w:szCs w:val="20"/>
        </w:rPr>
        <w:tab/>
        <w:t xml:space="preserve">            n</w:t>
      </w:r>
      <w:r w:rsidR="005852C6" w:rsidRPr="007C47F0">
        <w:rPr>
          <w:rFonts w:ascii="Times New Roman" w:hAnsi="Times New Roman" w:cs="Times New Roman"/>
          <w:bCs/>
          <w:kern w:val="2"/>
          <w:sz w:val="20"/>
          <w:szCs w:val="20"/>
        </w:rPr>
        <w:t>a</w:t>
      </w:r>
      <w:r>
        <w:rPr>
          <w:rFonts w:ascii="Times New Roman" w:hAnsi="Times New Roman" w:cs="Times New Roman"/>
          <w:bCs/>
          <w:kern w:val="2"/>
          <w:sz w:val="20"/>
          <w:szCs w:val="20"/>
        </w:rPr>
        <w:t xml:space="preserve"> </w:t>
      </w:r>
      <w:r w:rsidRPr="00395441">
        <w:rPr>
          <w:rFonts w:ascii="Times New Roman" w:eastAsia="Times New Roman" w:hAnsi="Times New Roman" w:cs="Times New Roman"/>
          <w:b/>
          <w:bCs/>
          <w:kern w:val="0"/>
          <w:sz w:val="22"/>
          <w:szCs w:val="22"/>
          <w:lang w:eastAsia="en-US" w:bidi="ar-SA"/>
        </w:rPr>
        <w:t>„</w:t>
      </w:r>
      <w:r w:rsidRPr="007C47F0">
        <w:rPr>
          <w:rFonts w:ascii="Times New Roman" w:eastAsia="Times New Roman" w:hAnsi="Times New Roman" w:cs="Times New Roman"/>
          <w:kern w:val="0"/>
          <w:sz w:val="20"/>
          <w:szCs w:val="20"/>
          <w:lang w:eastAsia="en-US" w:bidi="ar-SA"/>
        </w:rPr>
        <w:t xml:space="preserve">Przygotowanie, dostawa i wydawanie gorących </w:t>
      </w:r>
      <w:r>
        <w:rPr>
          <w:rFonts w:ascii="Times New Roman" w:eastAsia="Times New Roman" w:hAnsi="Times New Roman" w:cs="Times New Roman"/>
          <w:kern w:val="0"/>
          <w:sz w:val="20"/>
          <w:szCs w:val="20"/>
          <w:lang w:eastAsia="en-US" w:bidi="ar-SA"/>
        </w:rPr>
        <w:tab/>
      </w:r>
      <w:r>
        <w:rPr>
          <w:rFonts w:ascii="Times New Roman" w:eastAsia="Times New Roman" w:hAnsi="Times New Roman" w:cs="Times New Roman"/>
          <w:kern w:val="0"/>
          <w:sz w:val="20"/>
          <w:szCs w:val="20"/>
          <w:lang w:eastAsia="en-US" w:bidi="ar-SA"/>
        </w:rPr>
        <w:tab/>
      </w:r>
      <w:r>
        <w:rPr>
          <w:rFonts w:ascii="Times New Roman" w:eastAsia="Times New Roman" w:hAnsi="Times New Roman" w:cs="Times New Roman"/>
          <w:kern w:val="0"/>
          <w:sz w:val="20"/>
          <w:szCs w:val="20"/>
          <w:lang w:eastAsia="en-US" w:bidi="ar-SA"/>
        </w:rPr>
        <w:tab/>
      </w:r>
      <w:r>
        <w:rPr>
          <w:rFonts w:ascii="Times New Roman" w:eastAsia="Times New Roman" w:hAnsi="Times New Roman" w:cs="Times New Roman"/>
          <w:kern w:val="0"/>
          <w:sz w:val="20"/>
          <w:szCs w:val="20"/>
          <w:lang w:eastAsia="en-US" w:bidi="ar-SA"/>
        </w:rPr>
        <w:tab/>
      </w:r>
      <w:r>
        <w:rPr>
          <w:rFonts w:ascii="Times New Roman" w:eastAsia="Times New Roman" w:hAnsi="Times New Roman" w:cs="Times New Roman"/>
          <w:kern w:val="0"/>
          <w:sz w:val="20"/>
          <w:szCs w:val="20"/>
          <w:lang w:eastAsia="en-US" w:bidi="ar-SA"/>
        </w:rPr>
        <w:tab/>
      </w:r>
      <w:r>
        <w:rPr>
          <w:rFonts w:ascii="Times New Roman" w:eastAsia="Times New Roman" w:hAnsi="Times New Roman" w:cs="Times New Roman"/>
          <w:kern w:val="0"/>
          <w:sz w:val="20"/>
          <w:szCs w:val="20"/>
          <w:lang w:eastAsia="en-US" w:bidi="ar-SA"/>
        </w:rPr>
        <w:tab/>
        <w:t xml:space="preserve">            p</w:t>
      </w:r>
      <w:r w:rsidRPr="007C47F0">
        <w:rPr>
          <w:rFonts w:ascii="Times New Roman" w:eastAsia="Times New Roman" w:hAnsi="Times New Roman" w:cs="Times New Roman"/>
          <w:kern w:val="0"/>
          <w:sz w:val="20"/>
          <w:szCs w:val="20"/>
          <w:lang w:eastAsia="en-US" w:bidi="ar-SA"/>
        </w:rPr>
        <w:t xml:space="preserve">osiłków dla uczniów Szkoły Podstawowej w </w:t>
      </w:r>
      <w:r w:rsidR="00A57F4C">
        <w:rPr>
          <w:rFonts w:ascii="Times New Roman" w:eastAsia="Times New Roman" w:hAnsi="Times New Roman" w:cs="Times New Roman"/>
          <w:kern w:val="0"/>
          <w:sz w:val="20"/>
          <w:szCs w:val="20"/>
          <w:lang w:eastAsia="en-US" w:bidi="ar-SA"/>
        </w:rPr>
        <w:t xml:space="preserve">Wielkim                             </w:t>
      </w:r>
      <w:r>
        <w:rPr>
          <w:rFonts w:ascii="Times New Roman" w:eastAsia="Times New Roman" w:hAnsi="Times New Roman" w:cs="Times New Roman"/>
          <w:kern w:val="0"/>
          <w:sz w:val="20"/>
          <w:szCs w:val="20"/>
          <w:lang w:eastAsia="en-US" w:bidi="ar-SA"/>
        </w:rPr>
        <w:tab/>
      </w:r>
      <w:r>
        <w:rPr>
          <w:rFonts w:ascii="Times New Roman" w:eastAsia="Times New Roman" w:hAnsi="Times New Roman" w:cs="Times New Roman"/>
          <w:kern w:val="0"/>
          <w:sz w:val="20"/>
          <w:szCs w:val="20"/>
          <w:lang w:eastAsia="en-US" w:bidi="ar-SA"/>
        </w:rPr>
        <w:tab/>
      </w:r>
      <w:r>
        <w:rPr>
          <w:rFonts w:ascii="Times New Roman" w:eastAsia="Times New Roman" w:hAnsi="Times New Roman" w:cs="Times New Roman"/>
          <w:kern w:val="0"/>
          <w:sz w:val="20"/>
          <w:szCs w:val="20"/>
          <w:lang w:eastAsia="en-US" w:bidi="ar-SA"/>
        </w:rPr>
        <w:tab/>
      </w:r>
      <w:r>
        <w:rPr>
          <w:rFonts w:ascii="Times New Roman" w:eastAsia="Times New Roman" w:hAnsi="Times New Roman" w:cs="Times New Roman"/>
          <w:kern w:val="0"/>
          <w:sz w:val="20"/>
          <w:szCs w:val="20"/>
          <w:lang w:eastAsia="en-US" w:bidi="ar-SA"/>
        </w:rPr>
        <w:tab/>
        <w:t xml:space="preserve">         </w:t>
      </w:r>
      <w:r w:rsidR="00A57F4C">
        <w:rPr>
          <w:rFonts w:ascii="Times New Roman" w:eastAsia="Times New Roman" w:hAnsi="Times New Roman" w:cs="Times New Roman"/>
          <w:kern w:val="0"/>
          <w:sz w:val="20"/>
          <w:szCs w:val="20"/>
          <w:lang w:eastAsia="en-US" w:bidi="ar-SA"/>
        </w:rPr>
        <w:t xml:space="preserve">                </w:t>
      </w:r>
      <w:r>
        <w:rPr>
          <w:rFonts w:ascii="Times New Roman" w:eastAsia="Times New Roman" w:hAnsi="Times New Roman" w:cs="Times New Roman"/>
          <w:kern w:val="0"/>
          <w:sz w:val="20"/>
          <w:szCs w:val="20"/>
          <w:lang w:eastAsia="en-US" w:bidi="ar-SA"/>
        </w:rPr>
        <w:t xml:space="preserve"> </w:t>
      </w:r>
      <w:r w:rsidR="00A57F4C">
        <w:rPr>
          <w:rFonts w:ascii="Times New Roman" w:eastAsia="Times New Roman" w:hAnsi="Times New Roman" w:cs="Times New Roman"/>
          <w:kern w:val="0"/>
          <w:sz w:val="20"/>
          <w:szCs w:val="20"/>
          <w:lang w:eastAsia="en-US" w:bidi="ar-SA"/>
        </w:rPr>
        <w:t>Leźnie</w:t>
      </w:r>
      <w:r>
        <w:rPr>
          <w:rFonts w:ascii="Times New Roman" w:eastAsia="Times New Roman" w:hAnsi="Times New Roman" w:cs="Times New Roman"/>
          <w:kern w:val="0"/>
          <w:sz w:val="20"/>
          <w:szCs w:val="20"/>
          <w:lang w:eastAsia="en-US" w:bidi="ar-SA"/>
        </w:rPr>
        <w:t xml:space="preserve">  </w:t>
      </w:r>
      <w:r w:rsidRPr="007C47F0">
        <w:rPr>
          <w:rFonts w:ascii="Times New Roman" w:eastAsia="Times New Roman" w:hAnsi="Times New Roman" w:cs="Times New Roman"/>
          <w:kern w:val="0"/>
          <w:sz w:val="20"/>
          <w:szCs w:val="20"/>
          <w:lang w:eastAsia="en-US" w:bidi="ar-SA"/>
        </w:rPr>
        <w:t>w 202</w:t>
      </w:r>
      <w:r w:rsidR="00232AFE">
        <w:rPr>
          <w:rFonts w:ascii="Times New Roman" w:eastAsia="Times New Roman" w:hAnsi="Times New Roman" w:cs="Times New Roman"/>
          <w:kern w:val="0"/>
          <w:sz w:val="20"/>
          <w:szCs w:val="20"/>
          <w:lang w:eastAsia="en-US" w:bidi="ar-SA"/>
        </w:rPr>
        <w:t>6</w:t>
      </w:r>
      <w:r w:rsidR="00C516DB">
        <w:rPr>
          <w:rFonts w:ascii="Times New Roman" w:eastAsia="Times New Roman" w:hAnsi="Times New Roman" w:cs="Times New Roman"/>
          <w:kern w:val="0"/>
          <w:sz w:val="20"/>
          <w:szCs w:val="20"/>
          <w:lang w:eastAsia="en-US" w:bidi="ar-SA"/>
        </w:rPr>
        <w:t xml:space="preserve"> </w:t>
      </w:r>
      <w:r w:rsidRPr="007C47F0">
        <w:rPr>
          <w:rFonts w:ascii="Times New Roman" w:eastAsia="Times New Roman" w:hAnsi="Times New Roman" w:cs="Times New Roman"/>
          <w:kern w:val="0"/>
          <w:sz w:val="20"/>
          <w:szCs w:val="20"/>
          <w:lang w:eastAsia="en-US" w:bidi="ar-SA"/>
        </w:rPr>
        <w:t xml:space="preserve"> r.”</w:t>
      </w:r>
    </w:p>
    <w:p w:rsidR="005852C6" w:rsidRDefault="005852C6" w:rsidP="007C47F0">
      <w:pPr>
        <w:widowControl/>
        <w:suppressAutoHyphens w:val="0"/>
        <w:spacing w:line="360" w:lineRule="auto"/>
        <w:ind w:firstLine="142"/>
        <w:jc w:val="center"/>
        <w:rPr>
          <w:rFonts w:ascii="Times New Roman" w:hAnsi="Times New Roman" w:cs="Times New Roman"/>
          <w:b/>
        </w:rPr>
      </w:pPr>
    </w:p>
    <w:p w:rsidR="00951902" w:rsidRPr="009B2CAC" w:rsidRDefault="00951902" w:rsidP="00951902">
      <w:pPr>
        <w:jc w:val="center"/>
        <w:rPr>
          <w:rFonts w:ascii="Times New Roman" w:hAnsi="Times New Roman" w:cs="Times New Roman"/>
          <w:b/>
          <w:sz w:val="22"/>
          <w:szCs w:val="22"/>
        </w:rPr>
      </w:pPr>
      <w:r w:rsidRPr="009B2CAC">
        <w:rPr>
          <w:rFonts w:ascii="Times New Roman" w:hAnsi="Times New Roman" w:cs="Times New Roman"/>
          <w:b/>
          <w:sz w:val="22"/>
          <w:szCs w:val="22"/>
        </w:rPr>
        <w:t>Jadłospis</w:t>
      </w:r>
    </w:p>
    <w:tbl>
      <w:tblPr>
        <w:tblW w:w="0" w:type="auto"/>
        <w:tblInd w:w="-5" w:type="dxa"/>
        <w:tblLayout w:type="fixed"/>
        <w:tblLook w:val="0000" w:firstRow="0" w:lastRow="0" w:firstColumn="0" w:lastColumn="0" w:noHBand="0" w:noVBand="0"/>
      </w:tblPr>
      <w:tblGrid>
        <w:gridCol w:w="2265"/>
        <w:gridCol w:w="10"/>
        <w:gridCol w:w="1867"/>
        <w:gridCol w:w="2265"/>
        <w:gridCol w:w="2389"/>
        <w:gridCol w:w="16"/>
        <w:gridCol w:w="7"/>
      </w:tblGrid>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B2CAC">
            <w:pPr>
              <w:snapToGrid w:val="0"/>
              <w:jc w:val="center"/>
              <w:rPr>
                <w:rFonts w:ascii="Times New Roman" w:hAnsi="Times New Roman" w:cs="Times New Roman"/>
                <w:b/>
                <w:bCs/>
                <w:sz w:val="20"/>
                <w:szCs w:val="20"/>
              </w:rPr>
            </w:pPr>
            <w:r w:rsidRPr="009B2CAC">
              <w:rPr>
                <w:rFonts w:ascii="Times New Roman" w:hAnsi="Times New Roman" w:cs="Times New Roman"/>
                <w:b/>
                <w:bCs/>
                <w:sz w:val="20"/>
                <w:szCs w:val="20"/>
              </w:rPr>
              <w:t>Lp.</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B2CAC">
            <w:pPr>
              <w:snapToGrid w:val="0"/>
              <w:jc w:val="center"/>
              <w:rPr>
                <w:rFonts w:ascii="Times New Roman" w:hAnsi="Times New Roman" w:cs="Times New Roman"/>
                <w:b/>
                <w:bCs/>
                <w:sz w:val="20"/>
                <w:szCs w:val="20"/>
              </w:rPr>
            </w:pPr>
            <w:r w:rsidRPr="009B2CAC">
              <w:rPr>
                <w:rFonts w:ascii="Times New Roman" w:hAnsi="Times New Roman" w:cs="Times New Roman"/>
                <w:b/>
                <w:bCs/>
                <w:sz w:val="20"/>
                <w:szCs w:val="20"/>
              </w:rPr>
              <w:t>Dzień tygodnia</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B2CAC">
            <w:pPr>
              <w:snapToGrid w:val="0"/>
              <w:jc w:val="center"/>
              <w:rPr>
                <w:rFonts w:ascii="Times New Roman" w:hAnsi="Times New Roman" w:cs="Times New Roman"/>
                <w:b/>
                <w:bCs/>
                <w:sz w:val="20"/>
                <w:szCs w:val="20"/>
              </w:rPr>
            </w:pPr>
            <w:r w:rsidRPr="009B2CAC">
              <w:rPr>
                <w:rFonts w:ascii="Times New Roman" w:hAnsi="Times New Roman" w:cs="Times New Roman"/>
                <w:b/>
                <w:bCs/>
                <w:sz w:val="20"/>
                <w:szCs w:val="20"/>
              </w:rPr>
              <w:t>Posiłek obiadowy – jedno danie gorące</w:t>
            </w:r>
          </w:p>
          <w:p w:rsidR="00951902" w:rsidRPr="009B2CAC" w:rsidRDefault="00951902" w:rsidP="009B2CAC">
            <w:pPr>
              <w:snapToGrid w:val="0"/>
              <w:jc w:val="center"/>
              <w:rPr>
                <w:rFonts w:ascii="Times New Roman" w:hAnsi="Times New Roman" w:cs="Times New Roman"/>
                <w:b/>
                <w:bCs/>
                <w:sz w:val="20"/>
                <w:szCs w:val="20"/>
              </w:rPr>
            </w:pPr>
            <w:r w:rsidRPr="009B2CAC">
              <w:rPr>
                <w:rFonts w:ascii="Times New Roman" w:hAnsi="Times New Roman" w:cs="Times New Roman"/>
                <w:b/>
                <w:bCs/>
                <w:sz w:val="20"/>
                <w:szCs w:val="20"/>
              </w:rPr>
              <w:t>(proszę wpisać nazwę dania i skład z dodatkami)</w:t>
            </w: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B2CAC" w:rsidRDefault="00951902" w:rsidP="009B2CAC">
            <w:pPr>
              <w:snapToGrid w:val="0"/>
              <w:jc w:val="center"/>
              <w:rPr>
                <w:rFonts w:ascii="Times New Roman" w:hAnsi="Times New Roman" w:cs="Times New Roman"/>
                <w:b/>
                <w:bCs/>
                <w:sz w:val="20"/>
                <w:szCs w:val="20"/>
              </w:rPr>
            </w:pPr>
          </w:p>
          <w:p w:rsidR="00951902" w:rsidRPr="009B2CAC" w:rsidRDefault="00951902" w:rsidP="009B2CAC">
            <w:pPr>
              <w:snapToGrid w:val="0"/>
              <w:jc w:val="center"/>
              <w:rPr>
                <w:rFonts w:ascii="Times New Roman" w:hAnsi="Times New Roman" w:cs="Times New Roman"/>
                <w:b/>
                <w:bCs/>
                <w:sz w:val="20"/>
                <w:szCs w:val="20"/>
              </w:rPr>
            </w:pPr>
            <w:r w:rsidRPr="009B2CAC">
              <w:rPr>
                <w:rFonts w:ascii="Times New Roman" w:hAnsi="Times New Roman" w:cs="Times New Roman"/>
                <w:b/>
                <w:bCs/>
                <w:sz w:val="20"/>
                <w:szCs w:val="20"/>
              </w:rPr>
              <w:t>Gramatura/objętość</w:t>
            </w:r>
          </w:p>
        </w:tc>
      </w:tr>
      <w:tr w:rsidR="00951902" w:rsidRPr="00951902" w:rsidTr="005852C6">
        <w:tblPrEx>
          <w:tblCellMar>
            <w:left w:w="0" w:type="dxa"/>
            <w:right w:w="0" w:type="dxa"/>
          </w:tblCellMar>
        </w:tblPrEx>
        <w:trPr>
          <w:gridAfter w:val="1"/>
          <w:wAfter w:w="7" w:type="dxa"/>
          <w:trHeight w:val="397"/>
        </w:trPr>
        <w:tc>
          <w:tcPr>
            <w:tcW w:w="2275"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b/>
                <w:bCs/>
                <w:sz w:val="22"/>
                <w:szCs w:val="22"/>
              </w:rPr>
            </w:pPr>
            <w:r w:rsidRPr="009B2CAC">
              <w:rPr>
                <w:rFonts w:ascii="Times New Roman" w:hAnsi="Times New Roman" w:cs="Times New Roman"/>
                <w:b/>
                <w:bCs/>
                <w:sz w:val="22"/>
                <w:szCs w:val="22"/>
              </w:rPr>
              <w:t>tydzień I</w:t>
            </w:r>
          </w:p>
        </w:tc>
        <w:tc>
          <w:tcPr>
            <w:tcW w:w="6537" w:type="dxa"/>
            <w:gridSpan w:val="4"/>
            <w:tcBorders>
              <w:left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1.</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poniedziałek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2.</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wtorek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3.</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środa</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4.</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czwartek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5.</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piątek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blPrEx>
          <w:tblCellMar>
            <w:left w:w="0" w:type="dxa"/>
            <w:right w:w="0" w:type="dxa"/>
          </w:tblCellMar>
        </w:tblPrEx>
        <w:trPr>
          <w:gridAfter w:val="1"/>
          <w:wAfter w:w="7" w:type="dxa"/>
          <w:trHeight w:val="397"/>
        </w:trPr>
        <w:tc>
          <w:tcPr>
            <w:tcW w:w="2275"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b/>
                <w:bCs/>
                <w:sz w:val="22"/>
                <w:szCs w:val="22"/>
              </w:rPr>
            </w:pPr>
            <w:r w:rsidRPr="009B2CAC">
              <w:rPr>
                <w:rFonts w:ascii="Times New Roman" w:hAnsi="Times New Roman" w:cs="Times New Roman"/>
                <w:b/>
                <w:bCs/>
                <w:sz w:val="22"/>
                <w:szCs w:val="22"/>
              </w:rPr>
              <w:t>tydzień II</w:t>
            </w:r>
          </w:p>
        </w:tc>
        <w:tc>
          <w:tcPr>
            <w:tcW w:w="6537" w:type="dxa"/>
            <w:gridSpan w:val="4"/>
            <w:tcBorders>
              <w:left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6.</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poniedziałek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7.</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wtorek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8.</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środa</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9.</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czwartek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10.</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piątek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blPrEx>
          <w:tblCellMar>
            <w:left w:w="0" w:type="dxa"/>
            <w:right w:w="0" w:type="dxa"/>
          </w:tblCellMar>
        </w:tblPrEx>
        <w:trPr>
          <w:gridAfter w:val="1"/>
          <w:wAfter w:w="7" w:type="dxa"/>
          <w:trHeight w:val="397"/>
        </w:trPr>
        <w:tc>
          <w:tcPr>
            <w:tcW w:w="2275"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b/>
                <w:bCs/>
                <w:sz w:val="22"/>
                <w:szCs w:val="22"/>
              </w:rPr>
            </w:pPr>
            <w:r w:rsidRPr="009B2CAC">
              <w:rPr>
                <w:rFonts w:ascii="Times New Roman" w:hAnsi="Times New Roman" w:cs="Times New Roman"/>
                <w:b/>
                <w:bCs/>
                <w:sz w:val="22"/>
                <w:szCs w:val="22"/>
              </w:rPr>
              <w:t>tydzień III</w:t>
            </w:r>
          </w:p>
        </w:tc>
        <w:tc>
          <w:tcPr>
            <w:tcW w:w="6537" w:type="dxa"/>
            <w:gridSpan w:val="4"/>
            <w:tcBorders>
              <w:left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11.</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poniedziałek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12.</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wtorek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13.</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środa</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14.</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czwartek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15.</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piątek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blPrEx>
          <w:tblCellMar>
            <w:left w:w="0" w:type="dxa"/>
            <w:right w:w="0" w:type="dxa"/>
          </w:tblCellMar>
        </w:tblPrEx>
        <w:trPr>
          <w:gridAfter w:val="1"/>
          <w:wAfter w:w="7" w:type="dxa"/>
          <w:trHeight w:val="397"/>
        </w:trPr>
        <w:tc>
          <w:tcPr>
            <w:tcW w:w="2275"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b/>
                <w:bCs/>
                <w:sz w:val="22"/>
                <w:szCs w:val="22"/>
              </w:rPr>
            </w:pPr>
            <w:r w:rsidRPr="009B2CAC">
              <w:rPr>
                <w:rFonts w:ascii="Times New Roman" w:hAnsi="Times New Roman" w:cs="Times New Roman"/>
                <w:b/>
                <w:bCs/>
                <w:sz w:val="22"/>
                <w:szCs w:val="22"/>
              </w:rPr>
              <w:t>tydzień IV</w:t>
            </w:r>
          </w:p>
        </w:tc>
        <w:tc>
          <w:tcPr>
            <w:tcW w:w="6537" w:type="dxa"/>
            <w:gridSpan w:val="4"/>
            <w:tcBorders>
              <w:left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16.</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poniedziałek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17.</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wtorek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18.</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środa</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19.</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czwartek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rPr>
          <w:gridAfter w:val="2"/>
          <w:wAfter w:w="23" w:type="dxa"/>
          <w:trHeight w:val="397"/>
        </w:trPr>
        <w:tc>
          <w:tcPr>
            <w:tcW w:w="2265" w:type="dxa"/>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20.</w:t>
            </w:r>
          </w:p>
        </w:tc>
        <w:tc>
          <w:tcPr>
            <w:tcW w:w="1877" w:type="dxa"/>
            <w:gridSpan w:val="2"/>
            <w:tcBorders>
              <w:top w:val="single" w:sz="4" w:space="0" w:color="000000"/>
              <w:left w:val="single" w:sz="4" w:space="0" w:color="000000"/>
              <w:bottom w:val="single" w:sz="4" w:space="0" w:color="000000"/>
            </w:tcBorders>
            <w:shd w:val="clear" w:color="auto" w:fill="auto"/>
            <w:vAlign w:val="center"/>
          </w:tcPr>
          <w:p w:rsidR="00951902" w:rsidRPr="009B2CAC" w:rsidRDefault="00951902" w:rsidP="00951902">
            <w:pPr>
              <w:snapToGrid w:val="0"/>
              <w:rPr>
                <w:rFonts w:ascii="Times New Roman" w:hAnsi="Times New Roman" w:cs="Times New Roman"/>
                <w:sz w:val="22"/>
                <w:szCs w:val="22"/>
              </w:rPr>
            </w:pPr>
            <w:r w:rsidRPr="009B2CAC">
              <w:rPr>
                <w:rFonts w:ascii="Times New Roman" w:hAnsi="Times New Roman" w:cs="Times New Roman"/>
                <w:sz w:val="22"/>
                <w:szCs w:val="22"/>
              </w:rPr>
              <w:t>piątek</w:t>
            </w:r>
          </w:p>
        </w:tc>
        <w:tc>
          <w:tcPr>
            <w:tcW w:w="2265" w:type="dxa"/>
            <w:tcBorders>
              <w:top w:val="single" w:sz="4" w:space="0" w:color="000000"/>
              <w:left w:val="single" w:sz="4" w:space="0" w:color="000000"/>
              <w:bottom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c>
          <w:tcPr>
            <w:tcW w:w="2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902" w:rsidRPr="00951902" w:rsidRDefault="00951902" w:rsidP="00951902">
            <w:pPr>
              <w:snapToGrid w:val="0"/>
              <w:rPr>
                <w:rFonts w:ascii="Times New Roman" w:hAnsi="Times New Roman" w:cs="Times New Roman"/>
              </w:rPr>
            </w:pPr>
          </w:p>
        </w:tc>
      </w:tr>
      <w:tr w:rsidR="00951902" w:rsidRPr="00951902" w:rsidTr="005852C6">
        <w:tblPrEx>
          <w:tblCellMar>
            <w:left w:w="0" w:type="dxa"/>
            <w:right w:w="0" w:type="dxa"/>
          </w:tblCellMar>
        </w:tblPrEx>
        <w:trPr>
          <w:trHeight w:val="397"/>
        </w:trPr>
        <w:tc>
          <w:tcPr>
            <w:tcW w:w="4142" w:type="dxa"/>
            <w:gridSpan w:val="3"/>
            <w:tcBorders>
              <w:top w:val="single" w:sz="4" w:space="0" w:color="000000"/>
            </w:tcBorders>
            <w:shd w:val="clear" w:color="auto" w:fill="auto"/>
            <w:vAlign w:val="center"/>
          </w:tcPr>
          <w:p w:rsidR="00951902" w:rsidRPr="007C47F0" w:rsidRDefault="00951902" w:rsidP="00951902">
            <w:pPr>
              <w:snapToGrid w:val="0"/>
              <w:rPr>
                <w:rFonts w:ascii="Times New Roman" w:hAnsi="Times New Roman" w:cs="Times New Roman"/>
                <w:sz w:val="22"/>
                <w:szCs w:val="22"/>
              </w:rPr>
            </w:pPr>
          </w:p>
        </w:tc>
        <w:tc>
          <w:tcPr>
            <w:tcW w:w="4677" w:type="dxa"/>
            <w:gridSpan w:val="4"/>
            <w:shd w:val="clear" w:color="auto" w:fill="auto"/>
            <w:vAlign w:val="center"/>
          </w:tcPr>
          <w:p w:rsidR="00951902" w:rsidRPr="007C47F0" w:rsidRDefault="00951902" w:rsidP="00951902">
            <w:pPr>
              <w:snapToGrid w:val="0"/>
              <w:rPr>
                <w:rFonts w:ascii="Times New Roman" w:hAnsi="Times New Roman" w:cs="Times New Roman"/>
                <w:sz w:val="22"/>
                <w:szCs w:val="22"/>
              </w:rPr>
            </w:pPr>
          </w:p>
          <w:p w:rsidR="00951902" w:rsidRDefault="00951902" w:rsidP="00951902">
            <w:pPr>
              <w:snapToGrid w:val="0"/>
              <w:rPr>
                <w:rFonts w:ascii="Times New Roman" w:hAnsi="Times New Roman" w:cs="Times New Roman"/>
                <w:sz w:val="22"/>
                <w:szCs w:val="22"/>
              </w:rPr>
            </w:pPr>
            <w:r w:rsidRPr="007C47F0">
              <w:rPr>
                <w:rFonts w:ascii="Times New Roman" w:hAnsi="Times New Roman" w:cs="Times New Roman"/>
                <w:sz w:val="22"/>
                <w:szCs w:val="22"/>
              </w:rPr>
              <w:t>Sporządził…………………………………….</w:t>
            </w:r>
          </w:p>
          <w:p w:rsidR="007C47F0" w:rsidRPr="007C47F0" w:rsidRDefault="007C47F0" w:rsidP="00951902">
            <w:pPr>
              <w:snapToGrid w:val="0"/>
              <w:rPr>
                <w:rFonts w:ascii="Times New Roman" w:hAnsi="Times New Roman" w:cs="Times New Roman"/>
                <w:sz w:val="22"/>
                <w:szCs w:val="22"/>
              </w:rPr>
            </w:pPr>
          </w:p>
          <w:p w:rsidR="005852C6" w:rsidRPr="007C47F0" w:rsidRDefault="005852C6" w:rsidP="00951902">
            <w:pPr>
              <w:snapToGrid w:val="0"/>
              <w:rPr>
                <w:rFonts w:ascii="Times New Roman" w:hAnsi="Times New Roman" w:cs="Times New Roman"/>
                <w:sz w:val="22"/>
                <w:szCs w:val="22"/>
              </w:rPr>
            </w:pPr>
            <w:r w:rsidRPr="007C47F0">
              <w:rPr>
                <w:rFonts w:ascii="Times New Roman" w:hAnsi="Times New Roman" w:cs="Times New Roman"/>
                <w:sz w:val="22"/>
                <w:szCs w:val="22"/>
              </w:rPr>
              <w:t>Wykonawca ………………………………….</w:t>
            </w:r>
          </w:p>
        </w:tc>
      </w:tr>
    </w:tbl>
    <w:p w:rsidR="003227E7" w:rsidRPr="00BE05BE" w:rsidRDefault="003227E7" w:rsidP="00C516DB">
      <w:pPr>
        <w:widowControl/>
        <w:suppressAutoHyphens w:val="0"/>
        <w:spacing w:after="160" w:line="240" w:lineRule="auto"/>
      </w:pPr>
    </w:p>
    <w:sectPr w:rsidR="003227E7" w:rsidRPr="00BE05BE">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D94" w:rsidRDefault="00887D94" w:rsidP="005852C6">
      <w:pPr>
        <w:spacing w:line="240" w:lineRule="auto"/>
      </w:pPr>
      <w:r>
        <w:separator/>
      </w:r>
    </w:p>
  </w:endnote>
  <w:endnote w:type="continuationSeparator" w:id="0">
    <w:p w:rsidR="00887D94" w:rsidRDefault="00887D94" w:rsidP="005852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146">
    <w:altName w:val="Calibri"/>
    <w:charset w:val="EE"/>
    <w:family w:val="auto"/>
    <w:pitch w:val="variable"/>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902" w:rsidRDefault="0095190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902" w:rsidRDefault="0095190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902" w:rsidRDefault="0095190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D94" w:rsidRDefault="00887D94" w:rsidP="005852C6">
      <w:pPr>
        <w:spacing w:line="240" w:lineRule="auto"/>
      </w:pPr>
      <w:r>
        <w:separator/>
      </w:r>
    </w:p>
  </w:footnote>
  <w:footnote w:type="continuationSeparator" w:id="0">
    <w:p w:rsidR="00887D94" w:rsidRDefault="00887D94" w:rsidP="005852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902" w:rsidRDefault="00951902">
    <w:pPr>
      <w:jc w:val="right"/>
      <w:rPr>
        <w:rFonts w:cs="Tahoma"/>
        <w:i/>
        <w:sz w:val="18"/>
        <w:szCs w:val="18"/>
      </w:rPr>
    </w:pPr>
  </w:p>
  <w:p w:rsidR="00951902" w:rsidRDefault="00951902">
    <w:pPr>
      <w:jc w:val="right"/>
      <w:rPr>
        <w:rFonts w:cs="Tahoma"/>
        <w:i/>
        <w:sz w:val="18"/>
        <w:szCs w:val="18"/>
      </w:rPr>
    </w:pPr>
  </w:p>
  <w:p w:rsidR="00951902" w:rsidRDefault="00951902">
    <w:pPr>
      <w:jc w:val="right"/>
      <w:rPr>
        <w:rFonts w:cs="Tahoma"/>
        <w: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902" w:rsidRDefault="0095190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5"/>
    <w:multiLevelType w:val="multilevel"/>
    <w:tmpl w:val="00000005"/>
    <w:name w:val="WW8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nsid w:val="00000007"/>
    <w:multiLevelType w:val="multilevel"/>
    <w:tmpl w:val="00000007"/>
    <w:name w:val="WW8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6">
    <w:nsid w:val="00000009"/>
    <w:multiLevelType w:val="multilevel"/>
    <w:tmpl w:val="00000009"/>
    <w:name w:val="WW8Num9"/>
    <w:lvl w:ilvl="0">
      <w:start w:val="1"/>
      <w:numFmt w:val="decimal"/>
      <w:lvlText w:val="%1."/>
      <w:lvlJc w:val="left"/>
      <w:pPr>
        <w:tabs>
          <w:tab w:val="num" w:pos="-76"/>
        </w:tabs>
        <w:ind w:left="644" w:hanging="360"/>
      </w:pPr>
    </w:lvl>
    <w:lvl w:ilvl="1">
      <w:start w:val="1"/>
      <w:numFmt w:val="lowerLetter"/>
      <w:lvlText w:val="%2."/>
      <w:lvlJc w:val="left"/>
      <w:pPr>
        <w:tabs>
          <w:tab w:val="num" w:pos="-76"/>
        </w:tabs>
        <w:ind w:left="1364" w:hanging="360"/>
      </w:pPr>
    </w:lvl>
    <w:lvl w:ilvl="2">
      <w:start w:val="1"/>
      <w:numFmt w:val="lowerRoman"/>
      <w:lvlText w:val="%2.%3."/>
      <w:lvlJc w:val="left"/>
      <w:pPr>
        <w:tabs>
          <w:tab w:val="num" w:pos="-76"/>
        </w:tabs>
        <w:ind w:left="2084" w:hanging="180"/>
      </w:pPr>
    </w:lvl>
    <w:lvl w:ilvl="3">
      <w:start w:val="1"/>
      <w:numFmt w:val="decimal"/>
      <w:lvlText w:val="%2.%3.%4."/>
      <w:lvlJc w:val="left"/>
      <w:pPr>
        <w:tabs>
          <w:tab w:val="num" w:pos="-76"/>
        </w:tabs>
        <w:ind w:left="2804" w:hanging="360"/>
      </w:pPr>
    </w:lvl>
    <w:lvl w:ilvl="4">
      <w:start w:val="1"/>
      <w:numFmt w:val="lowerLetter"/>
      <w:lvlText w:val="%2.%3.%4.%5."/>
      <w:lvlJc w:val="left"/>
      <w:pPr>
        <w:tabs>
          <w:tab w:val="num" w:pos="-76"/>
        </w:tabs>
        <w:ind w:left="3524" w:hanging="360"/>
      </w:pPr>
    </w:lvl>
    <w:lvl w:ilvl="5">
      <w:start w:val="1"/>
      <w:numFmt w:val="lowerRoman"/>
      <w:lvlText w:val="%2.%3.%4.%5.%6."/>
      <w:lvlJc w:val="left"/>
      <w:pPr>
        <w:tabs>
          <w:tab w:val="num" w:pos="-76"/>
        </w:tabs>
        <w:ind w:left="4244" w:hanging="180"/>
      </w:pPr>
    </w:lvl>
    <w:lvl w:ilvl="6">
      <w:start w:val="1"/>
      <w:numFmt w:val="decimal"/>
      <w:lvlText w:val="%2.%3.%4.%5.%6.%7."/>
      <w:lvlJc w:val="left"/>
      <w:pPr>
        <w:tabs>
          <w:tab w:val="num" w:pos="-76"/>
        </w:tabs>
        <w:ind w:left="4964" w:hanging="360"/>
      </w:pPr>
    </w:lvl>
    <w:lvl w:ilvl="7">
      <w:start w:val="1"/>
      <w:numFmt w:val="lowerLetter"/>
      <w:lvlText w:val="%2.%3.%4.%5.%6.%7.%8."/>
      <w:lvlJc w:val="left"/>
      <w:pPr>
        <w:tabs>
          <w:tab w:val="num" w:pos="-76"/>
        </w:tabs>
        <w:ind w:left="5684" w:hanging="360"/>
      </w:pPr>
    </w:lvl>
    <w:lvl w:ilvl="8">
      <w:start w:val="1"/>
      <w:numFmt w:val="lowerRoman"/>
      <w:lvlText w:val="%2.%3.%4.%5.%6.%7.%8.%9."/>
      <w:lvlJc w:val="left"/>
      <w:pPr>
        <w:tabs>
          <w:tab w:val="num" w:pos="-76"/>
        </w:tabs>
        <w:ind w:left="6404"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1A"/>
    <w:multiLevelType w:val="hybridMultilevel"/>
    <w:tmpl w:val="7986A2B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462B179B"/>
    <w:multiLevelType w:val="hybridMultilevel"/>
    <w:tmpl w:val="C1AA36C6"/>
    <w:lvl w:ilvl="0" w:tplc="87BEECEC">
      <w:start w:val="1"/>
      <w:numFmt w:val="decimal"/>
      <w:lvlText w:val="%1."/>
      <w:lvlJc w:val="left"/>
      <w:pPr>
        <w:ind w:left="720" w:hanging="360"/>
      </w:pPr>
      <w:rPr>
        <w:rFonts w:eastAsia="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81346CF"/>
    <w:multiLevelType w:val="hybridMultilevel"/>
    <w:tmpl w:val="77EC0B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CE63524"/>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9EA5B35"/>
    <w:multiLevelType w:val="hybridMultilevel"/>
    <w:tmpl w:val="1D92BC0C"/>
    <w:lvl w:ilvl="0" w:tplc="04150001">
      <w:start w:val="1"/>
      <w:numFmt w:val="bullet"/>
      <w:lvlText w:val=""/>
      <w:lvlJc w:val="left"/>
      <w:pPr>
        <w:ind w:left="783" w:hanging="360"/>
      </w:pPr>
      <w:rPr>
        <w:rFonts w:ascii="font1146" w:hAnsi="font1146" w:hint="default"/>
      </w:rPr>
    </w:lvl>
    <w:lvl w:ilvl="1" w:tplc="04150003" w:tentative="1">
      <w:start w:val="1"/>
      <w:numFmt w:val="bullet"/>
      <w:lvlText w:val="o"/>
      <w:lvlJc w:val="left"/>
      <w:pPr>
        <w:ind w:left="1503" w:hanging="360"/>
      </w:pPr>
      <w:rPr>
        <w:rFonts w:ascii="Segoe UI" w:hAnsi="Segoe UI" w:cs="Segoe UI" w:hint="default"/>
      </w:rPr>
    </w:lvl>
    <w:lvl w:ilvl="2" w:tplc="04150005" w:tentative="1">
      <w:start w:val="1"/>
      <w:numFmt w:val="bullet"/>
      <w:lvlText w:val=""/>
      <w:lvlJc w:val="left"/>
      <w:pPr>
        <w:ind w:left="2223" w:hanging="360"/>
      </w:pPr>
      <w:rPr>
        <w:rFonts w:ascii="Arial" w:hAnsi="Arial" w:hint="default"/>
      </w:rPr>
    </w:lvl>
    <w:lvl w:ilvl="3" w:tplc="04150001" w:tentative="1">
      <w:start w:val="1"/>
      <w:numFmt w:val="bullet"/>
      <w:lvlText w:val=""/>
      <w:lvlJc w:val="left"/>
      <w:pPr>
        <w:ind w:left="2943" w:hanging="360"/>
      </w:pPr>
      <w:rPr>
        <w:rFonts w:ascii="font1146" w:hAnsi="font1146" w:hint="default"/>
      </w:rPr>
    </w:lvl>
    <w:lvl w:ilvl="4" w:tplc="04150003" w:tentative="1">
      <w:start w:val="1"/>
      <w:numFmt w:val="bullet"/>
      <w:lvlText w:val="o"/>
      <w:lvlJc w:val="left"/>
      <w:pPr>
        <w:ind w:left="3663" w:hanging="360"/>
      </w:pPr>
      <w:rPr>
        <w:rFonts w:ascii="Segoe UI" w:hAnsi="Segoe UI" w:cs="Segoe UI" w:hint="default"/>
      </w:rPr>
    </w:lvl>
    <w:lvl w:ilvl="5" w:tplc="04150005" w:tentative="1">
      <w:start w:val="1"/>
      <w:numFmt w:val="bullet"/>
      <w:lvlText w:val=""/>
      <w:lvlJc w:val="left"/>
      <w:pPr>
        <w:ind w:left="4383" w:hanging="360"/>
      </w:pPr>
      <w:rPr>
        <w:rFonts w:ascii="Arial" w:hAnsi="Arial" w:hint="default"/>
      </w:rPr>
    </w:lvl>
    <w:lvl w:ilvl="6" w:tplc="04150001" w:tentative="1">
      <w:start w:val="1"/>
      <w:numFmt w:val="bullet"/>
      <w:lvlText w:val=""/>
      <w:lvlJc w:val="left"/>
      <w:pPr>
        <w:ind w:left="5103" w:hanging="360"/>
      </w:pPr>
      <w:rPr>
        <w:rFonts w:ascii="font1146" w:hAnsi="font1146" w:hint="default"/>
      </w:rPr>
    </w:lvl>
    <w:lvl w:ilvl="7" w:tplc="04150003" w:tentative="1">
      <w:start w:val="1"/>
      <w:numFmt w:val="bullet"/>
      <w:lvlText w:val="o"/>
      <w:lvlJc w:val="left"/>
      <w:pPr>
        <w:ind w:left="5823" w:hanging="360"/>
      </w:pPr>
      <w:rPr>
        <w:rFonts w:ascii="Segoe UI" w:hAnsi="Segoe UI" w:cs="Segoe UI" w:hint="default"/>
      </w:rPr>
    </w:lvl>
    <w:lvl w:ilvl="8" w:tplc="04150005" w:tentative="1">
      <w:start w:val="1"/>
      <w:numFmt w:val="bullet"/>
      <w:lvlText w:val=""/>
      <w:lvlJc w:val="left"/>
      <w:pPr>
        <w:ind w:left="6543" w:hanging="360"/>
      </w:pPr>
      <w:rPr>
        <w:rFonts w:ascii="Arial" w:hAnsi="Arial" w:hint="default"/>
      </w:rPr>
    </w:lvl>
  </w:abstractNum>
  <w:num w:numId="1">
    <w:abstractNumId w:val="9"/>
  </w:num>
  <w:num w:numId="2">
    <w:abstractNumId w:val="8"/>
  </w:num>
  <w:num w:numId="3">
    <w:abstractNumId w:val="10"/>
  </w:num>
  <w:num w:numId="4">
    <w:abstractNumId w:val="1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5BE"/>
    <w:rsid w:val="00016DC8"/>
    <w:rsid w:val="000B0C6F"/>
    <w:rsid w:val="0015500A"/>
    <w:rsid w:val="001566BF"/>
    <w:rsid w:val="001666F4"/>
    <w:rsid w:val="00232AFE"/>
    <w:rsid w:val="00271BAB"/>
    <w:rsid w:val="003227E7"/>
    <w:rsid w:val="00393A2B"/>
    <w:rsid w:val="00395441"/>
    <w:rsid w:val="003B5091"/>
    <w:rsid w:val="003B66B5"/>
    <w:rsid w:val="003D6BF7"/>
    <w:rsid w:val="00420A3A"/>
    <w:rsid w:val="00502D51"/>
    <w:rsid w:val="00517360"/>
    <w:rsid w:val="00543106"/>
    <w:rsid w:val="00565154"/>
    <w:rsid w:val="005852C6"/>
    <w:rsid w:val="005B76EB"/>
    <w:rsid w:val="005F62E3"/>
    <w:rsid w:val="006708A5"/>
    <w:rsid w:val="00675901"/>
    <w:rsid w:val="007145CA"/>
    <w:rsid w:val="007549F1"/>
    <w:rsid w:val="007C47F0"/>
    <w:rsid w:val="00850AC2"/>
    <w:rsid w:val="008824F9"/>
    <w:rsid w:val="00887D94"/>
    <w:rsid w:val="008B665D"/>
    <w:rsid w:val="0090192D"/>
    <w:rsid w:val="00951902"/>
    <w:rsid w:val="00982051"/>
    <w:rsid w:val="009B2CAC"/>
    <w:rsid w:val="009F72B9"/>
    <w:rsid w:val="00A57F4C"/>
    <w:rsid w:val="00BE05BE"/>
    <w:rsid w:val="00C326D6"/>
    <w:rsid w:val="00C44342"/>
    <w:rsid w:val="00C516DB"/>
    <w:rsid w:val="00CF0F25"/>
    <w:rsid w:val="00CF633E"/>
    <w:rsid w:val="00DC6BF3"/>
    <w:rsid w:val="00E043E0"/>
    <w:rsid w:val="00E70268"/>
    <w:rsid w:val="00E744D2"/>
    <w:rsid w:val="00FF51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71BAB"/>
    <w:pPr>
      <w:widowControl w:val="0"/>
      <w:suppressAutoHyphens/>
      <w:spacing w:after="0" w:line="100" w:lineRule="atLeast"/>
    </w:pPr>
    <w:rPr>
      <w:rFonts w:ascii="Tahoma" w:eastAsia="Courier New" w:hAnsi="Tahoma" w:cs="Wingdings"/>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E05BE"/>
    <w:pPr>
      <w:ind w:left="720"/>
      <w:contextualSpacing/>
    </w:pPr>
    <w:rPr>
      <w:rFonts w:cs="Mangal"/>
      <w:szCs w:val="21"/>
    </w:rPr>
  </w:style>
  <w:style w:type="character" w:styleId="Hipercze">
    <w:name w:val="Hyperlink"/>
    <w:rsid w:val="00951902"/>
    <w:rPr>
      <w:color w:val="0000FF"/>
      <w:u w:val="single"/>
    </w:rPr>
  </w:style>
  <w:style w:type="paragraph" w:styleId="Stopka">
    <w:name w:val="footer"/>
    <w:basedOn w:val="Normalny"/>
    <w:link w:val="StopkaZnak"/>
    <w:uiPriority w:val="99"/>
    <w:unhideWhenUsed/>
    <w:rsid w:val="00951902"/>
    <w:pPr>
      <w:tabs>
        <w:tab w:val="center" w:pos="4536"/>
        <w:tab w:val="right" w:pos="9072"/>
      </w:tabs>
      <w:spacing w:line="240" w:lineRule="auto"/>
    </w:pPr>
    <w:rPr>
      <w:rFonts w:cs="Mangal"/>
      <w:szCs w:val="21"/>
    </w:rPr>
  </w:style>
  <w:style w:type="character" w:customStyle="1" w:styleId="StopkaZnak">
    <w:name w:val="Stopka Znak"/>
    <w:basedOn w:val="Domylnaczcionkaakapitu"/>
    <w:link w:val="Stopka"/>
    <w:uiPriority w:val="99"/>
    <w:rsid w:val="00951902"/>
    <w:rPr>
      <w:rFonts w:ascii="Tahoma" w:eastAsia="Courier New" w:hAnsi="Tahoma" w:cs="Mangal"/>
      <w:kern w:val="1"/>
      <w:sz w:val="24"/>
      <w:szCs w:val="21"/>
      <w:lang w:eastAsia="hi-IN" w:bidi="hi-IN"/>
    </w:rPr>
  </w:style>
  <w:style w:type="paragraph" w:styleId="Nagwek">
    <w:name w:val="header"/>
    <w:basedOn w:val="Normalny"/>
    <w:link w:val="NagwekZnak"/>
    <w:uiPriority w:val="99"/>
    <w:unhideWhenUsed/>
    <w:rsid w:val="005852C6"/>
    <w:pPr>
      <w:tabs>
        <w:tab w:val="center" w:pos="4536"/>
        <w:tab w:val="right" w:pos="9072"/>
      </w:tabs>
      <w:spacing w:line="240" w:lineRule="auto"/>
    </w:pPr>
    <w:rPr>
      <w:rFonts w:cs="Mangal"/>
      <w:szCs w:val="21"/>
    </w:rPr>
  </w:style>
  <w:style w:type="character" w:customStyle="1" w:styleId="NagwekZnak">
    <w:name w:val="Nagłówek Znak"/>
    <w:basedOn w:val="Domylnaczcionkaakapitu"/>
    <w:link w:val="Nagwek"/>
    <w:uiPriority w:val="99"/>
    <w:rsid w:val="005852C6"/>
    <w:rPr>
      <w:rFonts w:ascii="Tahoma" w:eastAsia="Courier New" w:hAnsi="Tahoma" w:cs="Mangal"/>
      <w:kern w:val="1"/>
      <w:sz w:val="24"/>
      <w:szCs w:val="21"/>
      <w:lang w:eastAsia="hi-IN" w:bidi="hi-IN"/>
    </w:rPr>
  </w:style>
  <w:style w:type="paragraph" w:styleId="Tekstdymka">
    <w:name w:val="Balloon Text"/>
    <w:basedOn w:val="Normalny"/>
    <w:link w:val="TekstdymkaZnak"/>
    <w:uiPriority w:val="99"/>
    <w:semiHidden/>
    <w:unhideWhenUsed/>
    <w:rsid w:val="00982051"/>
    <w:pPr>
      <w:spacing w:line="240" w:lineRule="auto"/>
    </w:pPr>
    <w:rPr>
      <w:rFonts w:cs="Mangal"/>
      <w:sz w:val="16"/>
      <w:szCs w:val="14"/>
    </w:rPr>
  </w:style>
  <w:style w:type="character" w:customStyle="1" w:styleId="TekstdymkaZnak">
    <w:name w:val="Tekst dymka Znak"/>
    <w:basedOn w:val="Domylnaczcionkaakapitu"/>
    <w:link w:val="Tekstdymka"/>
    <w:uiPriority w:val="99"/>
    <w:semiHidden/>
    <w:rsid w:val="00982051"/>
    <w:rPr>
      <w:rFonts w:ascii="Tahoma" w:eastAsia="Courier New" w:hAnsi="Tahoma" w:cs="Mangal"/>
      <w:kern w:val="1"/>
      <w:sz w:val="16"/>
      <w:szCs w:val="1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71BAB"/>
    <w:pPr>
      <w:widowControl w:val="0"/>
      <w:suppressAutoHyphens/>
      <w:spacing w:after="0" w:line="100" w:lineRule="atLeast"/>
    </w:pPr>
    <w:rPr>
      <w:rFonts w:ascii="Tahoma" w:eastAsia="Courier New" w:hAnsi="Tahoma" w:cs="Wingdings"/>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E05BE"/>
    <w:pPr>
      <w:ind w:left="720"/>
      <w:contextualSpacing/>
    </w:pPr>
    <w:rPr>
      <w:rFonts w:cs="Mangal"/>
      <w:szCs w:val="21"/>
    </w:rPr>
  </w:style>
  <w:style w:type="character" w:styleId="Hipercze">
    <w:name w:val="Hyperlink"/>
    <w:rsid w:val="00951902"/>
    <w:rPr>
      <w:color w:val="0000FF"/>
      <w:u w:val="single"/>
    </w:rPr>
  </w:style>
  <w:style w:type="paragraph" w:styleId="Stopka">
    <w:name w:val="footer"/>
    <w:basedOn w:val="Normalny"/>
    <w:link w:val="StopkaZnak"/>
    <w:uiPriority w:val="99"/>
    <w:unhideWhenUsed/>
    <w:rsid w:val="00951902"/>
    <w:pPr>
      <w:tabs>
        <w:tab w:val="center" w:pos="4536"/>
        <w:tab w:val="right" w:pos="9072"/>
      </w:tabs>
      <w:spacing w:line="240" w:lineRule="auto"/>
    </w:pPr>
    <w:rPr>
      <w:rFonts w:cs="Mangal"/>
      <w:szCs w:val="21"/>
    </w:rPr>
  </w:style>
  <w:style w:type="character" w:customStyle="1" w:styleId="StopkaZnak">
    <w:name w:val="Stopka Znak"/>
    <w:basedOn w:val="Domylnaczcionkaakapitu"/>
    <w:link w:val="Stopka"/>
    <w:uiPriority w:val="99"/>
    <w:rsid w:val="00951902"/>
    <w:rPr>
      <w:rFonts w:ascii="Tahoma" w:eastAsia="Courier New" w:hAnsi="Tahoma" w:cs="Mangal"/>
      <w:kern w:val="1"/>
      <w:sz w:val="24"/>
      <w:szCs w:val="21"/>
      <w:lang w:eastAsia="hi-IN" w:bidi="hi-IN"/>
    </w:rPr>
  </w:style>
  <w:style w:type="paragraph" w:styleId="Nagwek">
    <w:name w:val="header"/>
    <w:basedOn w:val="Normalny"/>
    <w:link w:val="NagwekZnak"/>
    <w:uiPriority w:val="99"/>
    <w:unhideWhenUsed/>
    <w:rsid w:val="005852C6"/>
    <w:pPr>
      <w:tabs>
        <w:tab w:val="center" w:pos="4536"/>
        <w:tab w:val="right" w:pos="9072"/>
      </w:tabs>
      <w:spacing w:line="240" w:lineRule="auto"/>
    </w:pPr>
    <w:rPr>
      <w:rFonts w:cs="Mangal"/>
      <w:szCs w:val="21"/>
    </w:rPr>
  </w:style>
  <w:style w:type="character" w:customStyle="1" w:styleId="NagwekZnak">
    <w:name w:val="Nagłówek Znak"/>
    <w:basedOn w:val="Domylnaczcionkaakapitu"/>
    <w:link w:val="Nagwek"/>
    <w:uiPriority w:val="99"/>
    <w:rsid w:val="005852C6"/>
    <w:rPr>
      <w:rFonts w:ascii="Tahoma" w:eastAsia="Courier New" w:hAnsi="Tahoma" w:cs="Mangal"/>
      <w:kern w:val="1"/>
      <w:sz w:val="24"/>
      <w:szCs w:val="21"/>
      <w:lang w:eastAsia="hi-IN" w:bidi="hi-IN"/>
    </w:rPr>
  </w:style>
  <w:style w:type="paragraph" w:styleId="Tekstdymka">
    <w:name w:val="Balloon Text"/>
    <w:basedOn w:val="Normalny"/>
    <w:link w:val="TekstdymkaZnak"/>
    <w:uiPriority w:val="99"/>
    <w:semiHidden/>
    <w:unhideWhenUsed/>
    <w:rsid w:val="00982051"/>
    <w:pPr>
      <w:spacing w:line="240" w:lineRule="auto"/>
    </w:pPr>
    <w:rPr>
      <w:rFonts w:cs="Mangal"/>
      <w:sz w:val="16"/>
      <w:szCs w:val="14"/>
    </w:rPr>
  </w:style>
  <w:style w:type="character" w:customStyle="1" w:styleId="TekstdymkaZnak">
    <w:name w:val="Tekst dymka Znak"/>
    <w:basedOn w:val="Domylnaczcionkaakapitu"/>
    <w:link w:val="Tekstdymka"/>
    <w:uiPriority w:val="99"/>
    <w:semiHidden/>
    <w:rsid w:val="00982051"/>
    <w:rPr>
      <w:rFonts w:ascii="Tahoma" w:eastAsia="Courier New"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F9549-3FE4-4C52-B79F-8A1EF1852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2191</Words>
  <Characters>13149</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15310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Graczyk-Baron</dc:creator>
  <cp:lastModifiedBy>Kasia</cp:lastModifiedBy>
  <cp:revision>12</cp:revision>
  <cp:lastPrinted>2025-03-27T11:12:00Z</cp:lastPrinted>
  <dcterms:created xsi:type="dcterms:W3CDTF">2022-12-20T12:03:00Z</dcterms:created>
  <dcterms:modified xsi:type="dcterms:W3CDTF">2025-12-08T13:25:00Z</dcterms:modified>
</cp:coreProperties>
</file>